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B33576" w:rsidRPr="009A7EB1" w14:paraId="3C65D310" w14:textId="77777777" w:rsidTr="00190C1A">
        <w:trPr>
          <w:trHeight w:val="261"/>
        </w:trPr>
        <w:tc>
          <w:tcPr>
            <w:tcW w:w="9889" w:type="dxa"/>
          </w:tcPr>
          <w:p w14:paraId="42C93793" w14:textId="7AB79B82" w:rsidR="00B33576" w:rsidRPr="009A7EB1" w:rsidRDefault="00B33576" w:rsidP="00190C1A">
            <w:pPr>
              <w:spacing w:after="200" w:line="276" w:lineRule="auto"/>
              <w:jc w:val="left"/>
              <w:rPr>
                <w:rFonts w:ascii="Times New Roman" w:eastAsiaTheme="minorHAnsi" w:hAnsi="Times New Roman"/>
                <w:b/>
                <w:sz w:val="24"/>
              </w:rPr>
            </w:pPr>
            <w:bookmarkStart w:id="0" w:name="_Hlk516823818"/>
            <w:r w:rsidRPr="009A7EB1">
              <w:rPr>
                <w:rFonts w:ascii="Times New Roman" w:eastAsiaTheme="minorHAnsi" w:hAnsi="Times New Roman"/>
                <w:b/>
                <w:sz w:val="24"/>
              </w:rPr>
              <w:t>Znak: I.271.</w:t>
            </w:r>
            <w:r w:rsidR="00D75EF7">
              <w:rPr>
                <w:rFonts w:ascii="Times New Roman" w:eastAsiaTheme="minorHAnsi" w:hAnsi="Times New Roman"/>
                <w:b/>
                <w:sz w:val="24"/>
              </w:rPr>
              <w:t>2</w:t>
            </w:r>
            <w:r w:rsidR="007710B8">
              <w:rPr>
                <w:rFonts w:ascii="Times New Roman" w:eastAsiaTheme="minorHAnsi" w:hAnsi="Times New Roman"/>
                <w:b/>
                <w:sz w:val="24"/>
              </w:rPr>
              <w:t>6</w:t>
            </w:r>
            <w:r w:rsidRPr="009A7EB1">
              <w:rPr>
                <w:rFonts w:ascii="Times New Roman" w:eastAsiaTheme="minorHAnsi" w:hAnsi="Times New Roman"/>
                <w:b/>
                <w:sz w:val="24"/>
              </w:rPr>
              <w:t>.2025</w:t>
            </w:r>
          </w:p>
        </w:tc>
      </w:tr>
    </w:tbl>
    <w:p w14:paraId="295EE814" w14:textId="77777777" w:rsidR="00B33576" w:rsidRPr="009A7EB1" w:rsidRDefault="00B33576" w:rsidP="00B33576">
      <w:pPr>
        <w:pStyle w:val="Tekstpodstawowy3"/>
        <w:spacing w:before="0"/>
        <w:rPr>
          <w:rFonts w:ascii="Times New Roman" w:hAnsi="Times New Roman"/>
          <w:b/>
          <w:i w:val="0"/>
          <w:color w:val="000000" w:themeColor="text1"/>
          <w:sz w:val="24"/>
        </w:rPr>
      </w:pPr>
    </w:p>
    <w:p w14:paraId="38FA03E2" w14:textId="77777777" w:rsidR="00B33576" w:rsidRPr="009A7EB1" w:rsidRDefault="00B33576" w:rsidP="00B33576">
      <w:pPr>
        <w:pStyle w:val="Tekstpodstawowy3"/>
        <w:spacing w:before="0"/>
        <w:rPr>
          <w:rFonts w:ascii="Times New Roman" w:hAnsi="Times New Roman"/>
          <w:b/>
          <w:i w:val="0"/>
          <w:color w:val="000000" w:themeColor="text1"/>
          <w:sz w:val="24"/>
        </w:rPr>
      </w:pPr>
    </w:p>
    <w:p w14:paraId="6A73CCEA" w14:textId="77777777" w:rsidR="00B33576" w:rsidRPr="009A7EB1" w:rsidRDefault="00B33576" w:rsidP="00B33576">
      <w:pPr>
        <w:pStyle w:val="Tekstpodstawowy3"/>
        <w:spacing w:before="0"/>
        <w:rPr>
          <w:rFonts w:ascii="Times New Roman" w:hAnsi="Times New Roman"/>
          <w:b/>
          <w:i w:val="0"/>
          <w:color w:val="000000" w:themeColor="text1"/>
          <w:sz w:val="24"/>
        </w:rPr>
      </w:pPr>
    </w:p>
    <w:p w14:paraId="778928B6" w14:textId="77777777" w:rsidR="00B33576" w:rsidRPr="009A7EB1" w:rsidRDefault="00B33576" w:rsidP="00B33576">
      <w:pPr>
        <w:pStyle w:val="Tekstpodstawowy3"/>
        <w:spacing w:before="0"/>
        <w:rPr>
          <w:rFonts w:ascii="Times New Roman" w:hAnsi="Times New Roman"/>
          <w:b/>
          <w:i w:val="0"/>
          <w:color w:val="000000" w:themeColor="text1"/>
          <w:sz w:val="24"/>
        </w:rPr>
      </w:pPr>
    </w:p>
    <w:p w14:paraId="63EBCA0C" w14:textId="77777777" w:rsidR="00B33576" w:rsidRPr="009A7EB1" w:rsidRDefault="00B33576" w:rsidP="00B33576">
      <w:pPr>
        <w:pStyle w:val="Tekstpodstawowy3"/>
        <w:spacing w:before="0"/>
        <w:jc w:val="center"/>
        <w:outlineLvl w:val="0"/>
        <w:rPr>
          <w:rFonts w:ascii="Times New Roman" w:hAnsi="Times New Roman"/>
          <w:b/>
          <w:i w:val="0"/>
          <w:color w:val="000000" w:themeColor="text1"/>
          <w:sz w:val="24"/>
        </w:rPr>
      </w:pPr>
      <w:r w:rsidRPr="009A7EB1">
        <w:rPr>
          <w:rFonts w:ascii="Times New Roman" w:hAnsi="Times New Roman"/>
          <w:b/>
          <w:i w:val="0"/>
          <w:color w:val="000000" w:themeColor="text1"/>
          <w:sz w:val="24"/>
        </w:rPr>
        <w:t>SPECYFIKACJA WARUNKÓW ZAMÓWIENIA</w:t>
      </w:r>
    </w:p>
    <w:p w14:paraId="67B318FB" w14:textId="77777777" w:rsidR="00B33576" w:rsidRPr="009A7EB1" w:rsidRDefault="00B33576" w:rsidP="00B33576">
      <w:pPr>
        <w:pStyle w:val="Tekstpodstawowy3"/>
        <w:spacing w:before="0"/>
        <w:jc w:val="center"/>
        <w:rPr>
          <w:rFonts w:ascii="Times New Roman" w:hAnsi="Times New Roman"/>
          <w:b/>
          <w:i w:val="0"/>
          <w:color w:val="000000" w:themeColor="text1"/>
          <w:sz w:val="24"/>
        </w:rPr>
      </w:pPr>
      <w:r w:rsidRPr="009A7EB1">
        <w:rPr>
          <w:rFonts w:ascii="Times New Roman" w:hAnsi="Times New Roman"/>
          <w:b/>
          <w:i w:val="0"/>
          <w:color w:val="000000" w:themeColor="text1"/>
          <w:sz w:val="24"/>
        </w:rPr>
        <w:t>(SWZ)</w:t>
      </w:r>
    </w:p>
    <w:p w14:paraId="5CD2413B" w14:textId="77777777" w:rsidR="00B33576" w:rsidRPr="009A7EB1" w:rsidRDefault="00B33576" w:rsidP="00B33576">
      <w:pPr>
        <w:rPr>
          <w:rFonts w:ascii="Times New Roman" w:hAnsi="Times New Roman"/>
          <w:b/>
          <w:color w:val="000000" w:themeColor="text1"/>
          <w:sz w:val="24"/>
        </w:rPr>
      </w:pPr>
    </w:p>
    <w:p w14:paraId="091D4B6E" w14:textId="77777777" w:rsidR="00B33576" w:rsidRPr="009A7EB1" w:rsidRDefault="00B33576" w:rsidP="00B33576">
      <w:pPr>
        <w:jc w:val="center"/>
        <w:outlineLvl w:val="0"/>
        <w:rPr>
          <w:rFonts w:ascii="Times New Roman" w:hAnsi="Times New Roman"/>
          <w:color w:val="000000" w:themeColor="text1"/>
          <w:sz w:val="24"/>
        </w:rPr>
      </w:pPr>
      <w:r w:rsidRPr="009A7EB1">
        <w:rPr>
          <w:rFonts w:ascii="Times New Roman" w:hAnsi="Times New Roman"/>
          <w:color w:val="000000" w:themeColor="text1"/>
          <w:sz w:val="24"/>
        </w:rPr>
        <w:t>Nazwa nadana zamówieniu przez Zamawiającego:</w:t>
      </w:r>
    </w:p>
    <w:p w14:paraId="43E36A04" w14:textId="77777777" w:rsidR="00B33576" w:rsidRPr="009A7EB1" w:rsidRDefault="00B33576" w:rsidP="00B33576">
      <w:pPr>
        <w:jc w:val="center"/>
        <w:outlineLvl w:val="0"/>
        <w:rPr>
          <w:rFonts w:ascii="Times New Roman" w:hAnsi="Times New Roman"/>
          <w:b/>
          <w:color w:val="000000" w:themeColor="text1"/>
          <w:sz w:val="24"/>
        </w:rPr>
      </w:pPr>
    </w:p>
    <w:p w14:paraId="0666F7FE" w14:textId="77777777" w:rsidR="00B33576" w:rsidRPr="009A7EB1" w:rsidRDefault="00B33576" w:rsidP="00B33576">
      <w:pPr>
        <w:jc w:val="center"/>
        <w:rPr>
          <w:rFonts w:ascii="Times New Roman" w:hAnsi="Times New Roman"/>
          <w:color w:val="000000" w:themeColor="text1"/>
          <w:sz w:val="24"/>
        </w:rPr>
      </w:pPr>
      <w:r w:rsidRPr="009A7EB1">
        <w:rPr>
          <w:rFonts w:ascii="Times New Roman" w:hAnsi="Times New Roman"/>
          <w:b/>
          <w:bCs/>
          <w:sz w:val="28"/>
          <w:szCs w:val="28"/>
        </w:rPr>
        <w:t>Wykonanie dokumentacji projektowej dla zadania pn. "Budowa kanalizacji sanitarnej w miejscowości Teodorówka"</w:t>
      </w:r>
    </w:p>
    <w:p w14:paraId="37448B43" w14:textId="77777777" w:rsidR="00B33576" w:rsidRDefault="00B33576" w:rsidP="00B33576">
      <w:pPr>
        <w:jc w:val="left"/>
        <w:rPr>
          <w:rFonts w:ascii="Times New Roman" w:hAnsi="Times New Roman"/>
          <w:color w:val="000000" w:themeColor="text1"/>
          <w:sz w:val="24"/>
        </w:rPr>
      </w:pPr>
    </w:p>
    <w:p w14:paraId="12974C18" w14:textId="77777777" w:rsidR="009A7EB1" w:rsidRDefault="009A7EB1" w:rsidP="00B33576">
      <w:pPr>
        <w:jc w:val="left"/>
        <w:rPr>
          <w:rFonts w:ascii="Times New Roman" w:hAnsi="Times New Roman"/>
          <w:color w:val="000000" w:themeColor="text1"/>
          <w:sz w:val="24"/>
        </w:rPr>
      </w:pPr>
    </w:p>
    <w:p w14:paraId="5D3F800A" w14:textId="77777777" w:rsidR="009A7EB1" w:rsidRDefault="009A7EB1" w:rsidP="00B33576">
      <w:pPr>
        <w:jc w:val="left"/>
        <w:rPr>
          <w:rFonts w:ascii="Times New Roman" w:hAnsi="Times New Roman"/>
          <w:color w:val="000000" w:themeColor="text1"/>
          <w:sz w:val="24"/>
        </w:rPr>
      </w:pPr>
    </w:p>
    <w:p w14:paraId="2A2E79E3" w14:textId="77777777" w:rsidR="009A7EB1" w:rsidRDefault="009A7EB1" w:rsidP="00B33576">
      <w:pPr>
        <w:jc w:val="left"/>
        <w:rPr>
          <w:rFonts w:ascii="Times New Roman" w:hAnsi="Times New Roman"/>
          <w:color w:val="000000" w:themeColor="text1"/>
          <w:sz w:val="24"/>
        </w:rPr>
      </w:pPr>
    </w:p>
    <w:p w14:paraId="2369BA15" w14:textId="77777777" w:rsidR="009A7EB1" w:rsidRDefault="009A7EB1" w:rsidP="00B33576">
      <w:pPr>
        <w:jc w:val="left"/>
        <w:rPr>
          <w:rFonts w:ascii="Times New Roman" w:hAnsi="Times New Roman"/>
          <w:color w:val="000000" w:themeColor="text1"/>
          <w:sz w:val="24"/>
        </w:rPr>
      </w:pPr>
    </w:p>
    <w:p w14:paraId="6D54F15B" w14:textId="77777777" w:rsidR="009A7EB1" w:rsidRDefault="009A7EB1" w:rsidP="00B33576">
      <w:pPr>
        <w:jc w:val="left"/>
        <w:rPr>
          <w:rFonts w:ascii="Times New Roman" w:hAnsi="Times New Roman"/>
          <w:color w:val="000000" w:themeColor="text1"/>
          <w:sz w:val="24"/>
        </w:rPr>
      </w:pPr>
    </w:p>
    <w:p w14:paraId="43245CA4" w14:textId="77777777" w:rsidR="009A7EB1" w:rsidRDefault="009A7EB1" w:rsidP="00B33576">
      <w:pPr>
        <w:jc w:val="left"/>
        <w:rPr>
          <w:rFonts w:ascii="Times New Roman" w:hAnsi="Times New Roman"/>
          <w:color w:val="000000" w:themeColor="text1"/>
          <w:sz w:val="24"/>
        </w:rPr>
      </w:pPr>
    </w:p>
    <w:p w14:paraId="38E8B4B7" w14:textId="77777777" w:rsidR="009A7EB1" w:rsidRDefault="009A7EB1" w:rsidP="00B33576">
      <w:pPr>
        <w:jc w:val="left"/>
        <w:rPr>
          <w:rFonts w:ascii="Times New Roman" w:hAnsi="Times New Roman"/>
          <w:color w:val="000000" w:themeColor="text1"/>
          <w:sz w:val="24"/>
        </w:rPr>
      </w:pPr>
    </w:p>
    <w:p w14:paraId="3C5B8A94" w14:textId="77777777" w:rsidR="009A7EB1" w:rsidRDefault="009A7EB1" w:rsidP="00B33576">
      <w:pPr>
        <w:jc w:val="left"/>
        <w:rPr>
          <w:rFonts w:ascii="Times New Roman" w:hAnsi="Times New Roman"/>
          <w:color w:val="000000" w:themeColor="text1"/>
          <w:sz w:val="24"/>
        </w:rPr>
      </w:pPr>
    </w:p>
    <w:p w14:paraId="1A695CCF" w14:textId="77777777" w:rsidR="009A7EB1" w:rsidRPr="009A7EB1" w:rsidRDefault="009A7EB1" w:rsidP="00B33576">
      <w:pPr>
        <w:jc w:val="left"/>
        <w:rPr>
          <w:rFonts w:ascii="Times New Roman" w:hAnsi="Times New Roman"/>
          <w:color w:val="000000" w:themeColor="text1"/>
          <w:sz w:val="24"/>
        </w:rPr>
      </w:pPr>
    </w:p>
    <w:p w14:paraId="5B9F67D3" w14:textId="77777777" w:rsidR="00B33576" w:rsidRPr="009A7EB1" w:rsidRDefault="00B33576" w:rsidP="00B33576">
      <w:pPr>
        <w:jc w:val="left"/>
        <w:rPr>
          <w:rFonts w:ascii="Times New Roman" w:hAnsi="Times New Roman"/>
          <w:color w:val="000000" w:themeColor="text1"/>
          <w:sz w:val="24"/>
        </w:rPr>
      </w:pPr>
    </w:p>
    <w:p w14:paraId="0D5EE55E" w14:textId="77777777" w:rsidR="00B33576" w:rsidRPr="009A7EB1" w:rsidRDefault="00B33576" w:rsidP="00B33576">
      <w:pPr>
        <w:pStyle w:val="Tekstpodstawowy3"/>
        <w:tabs>
          <w:tab w:val="center" w:pos="7088"/>
        </w:tabs>
        <w:spacing w:before="0"/>
        <w:outlineLvl w:val="0"/>
        <w:rPr>
          <w:rFonts w:ascii="Times New Roman" w:hAnsi="Times New Roman"/>
          <w:b/>
          <w:color w:val="000000" w:themeColor="text1"/>
          <w:sz w:val="24"/>
        </w:rPr>
      </w:pPr>
      <w:r w:rsidRPr="009A7EB1">
        <w:rPr>
          <w:rFonts w:ascii="Times New Roman" w:hAnsi="Times New Roman"/>
          <w:b/>
          <w:i w:val="0"/>
          <w:color w:val="FF0000"/>
          <w:sz w:val="24"/>
        </w:rPr>
        <w:tab/>
      </w:r>
      <w:r w:rsidRPr="009A7EB1">
        <w:rPr>
          <w:rFonts w:ascii="Times New Roman" w:hAnsi="Times New Roman"/>
          <w:color w:val="000000" w:themeColor="text1"/>
          <w:sz w:val="24"/>
        </w:rPr>
        <w:t>Zatwierdzam:</w:t>
      </w:r>
    </w:p>
    <w:p w14:paraId="0C920737" w14:textId="77777777" w:rsidR="00B33576" w:rsidRPr="009A7EB1" w:rsidRDefault="00B33576" w:rsidP="00B33576">
      <w:pPr>
        <w:pStyle w:val="Default"/>
        <w:tabs>
          <w:tab w:val="center" w:pos="7088"/>
        </w:tabs>
        <w:outlineLvl w:val="0"/>
        <w:rPr>
          <w:color w:val="000000" w:themeColor="text1"/>
        </w:rPr>
      </w:pPr>
      <w:r w:rsidRPr="009A7EB1">
        <w:rPr>
          <w:color w:val="000000" w:themeColor="text1"/>
        </w:rPr>
        <w:tab/>
      </w:r>
    </w:p>
    <w:p w14:paraId="592B8812" w14:textId="77777777" w:rsidR="00B33576" w:rsidRPr="009A7EB1" w:rsidRDefault="00B33576" w:rsidP="00B33576">
      <w:pPr>
        <w:pStyle w:val="Default"/>
        <w:tabs>
          <w:tab w:val="center" w:pos="7088"/>
        </w:tabs>
        <w:spacing w:line="360" w:lineRule="auto"/>
        <w:rPr>
          <w:color w:val="000000" w:themeColor="text1"/>
        </w:rPr>
      </w:pPr>
    </w:p>
    <w:p w14:paraId="760FF221" w14:textId="77777777" w:rsidR="00B33576" w:rsidRPr="009A7EB1" w:rsidRDefault="00B33576" w:rsidP="00B33576">
      <w:pPr>
        <w:pStyle w:val="Default"/>
        <w:spacing w:after="240" w:line="360" w:lineRule="auto"/>
        <w:rPr>
          <w:i/>
          <w:iCs/>
          <w:color w:val="000000" w:themeColor="text1"/>
        </w:rPr>
      </w:pPr>
      <w:r w:rsidRPr="009A7EB1">
        <w:rPr>
          <w:color w:val="000000" w:themeColor="text1"/>
        </w:rPr>
        <w:tab/>
      </w:r>
      <w:r w:rsidRPr="009A7EB1">
        <w:rPr>
          <w:color w:val="000000" w:themeColor="text1"/>
        </w:rPr>
        <w:tab/>
      </w:r>
      <w:r w:rsidRPr="009A7EB1">
        <w:rPr>
          <w:color w:val="000000" w:themeColor="text1"/>
        </w:rPr>
        <w:tab/>
      </w:r>
      <w:r w:rsidRPr="009A7EB1">
        <w:rPr>
          <w:color w:val="000000" w:themeColor="text1"/>
        </w:rPr>
        <w:tab/>
      </w:r>
      <w:r w:rsidRPr="009A7EB1">
        <w:rPr>
          <w:color w:val="000000" w:themeColor="text1"/>
        </w:rPr>
        <w:tab/>
      </w:r>
      <w:r w:rsidRPr="009A7EB1">
        <w:rPr>
          <w:color w:val="000000" w:themeColor="text1"/>
        </w:rPr>
        <w:tab/>
      </w:r>
      <w:r w:rsidRPr="009A7EB1">
        <w:rPr>
          <w:color w:val="000000" w:themeColor="text1"/>
        </w:rPr>
        <w:tab/>
      </w:r>
      <w:r w:rsidRPr="009A7EB1">
        <w:rPr>
          <w:color w:val="000000" w:themeColor="text1"/>
        </w:rPr>
        <w:tab/>
      </w:r>
      <w:r w:rsidRPr="009A7EB1">
        <w:rPr>
          <w:color w:val="000000" w:themeColor="text1"/>
        </w:rPr>
        <w:tab/>
      </w:r>
      <w:r w:rsidRPr="009A7EB1">
        <w:rPr>
          <w:i/>
          <w:iCs/>
          <w:color w:val="000000" w:themeColor="text1"/>
        </w:rPr>
        <w:t xml:space="preserve">Krystyna Andruch </w:t>
      </w:r>
    </w:p>
    <w:p w14:paraId="5CC8C2CA" w14:textId="77777777" w:rsidR="00B33576" w:rsidRPr="009A7EB1" w:rsidRDefault="00B33576" w:rsidP="00B33576">
      <w:pPr>
        <w:pStyle w:val="Default"/>
        <w:spacing w:line="360" w:lineRule="auto"/>
        <w:rPr>
          <w:i/>
          <w:iCs/>
          <w:color w:val="000000" w:themeColor="text1"/>
        </w:rPr>
      </w:pPr>
      <w:r w:rsidRPr="009A7EB1">
        <w:rPr>
          <w:i/>
          <w:iCs/>
          <w:color w:val="000000" w:themeColor="text1"/>
        </w:rPr>
        <w:tab/>
      </w:r>
      <w:r w:rsidRPr="009A7EB1">
        <w:rPr>
          <w:i/>
          <w:iCs/>
          <w:color w:val="000000" w:themeColor="text1"/>
        </w:rPr>
        <w:tab/>
      </w:r>
      <w:r w:rsidRPr="009A7EB1">
        <w:rPr>
          <w:i/>
          <w:iCs/>
          <w:color w:val="000000" w:themeColor="text1"/>
        </w:rPr>
        <w:tab/>
      </w:r>
      <w:r w:rsidRPr="009A7EB1">
        <w:rPr>
          <w:i/>
          <w:iCs/>
          <w:color w:val="000000" w:themeColor="text1"/>
        </w:rPr>
        <w:tab/>
      </w:r>
      <w:r w:rsidRPr="009A7EB1">
        <w:rPr>
          <w:i/>
          <w:iCs/>
          <w:color w:val="000000" w:themeColor="text1"/>
        </w:rPr>
        <w:tab/>
      </w:r>
      <w:r w:rsidRPr="009A7EB1">
        <w:rPr>
          <w:i/>
          <w:iCs/>
          <w:color w:val="000000" w:themeColor="text1"/>
        </w:rPr>
        <w:tab/>
      </w:r>
      <w:r w:rsidRPr="009A7EB1">
        <w:rPr>
          <w:i/>
          <w:iCs/>
          <w:color w:val="000000" w:themeColor="text1"/>
        </w:rPr>
        <w:tab/>
      </w:r>
      <w:r w:rsidRPr="009A7EB1">
        <w:rPr>
          <w:i/>
          <w:iCs/>
          <w:color w:val="000000" w:themeColor="text1"/>
        </w:rPr>
        <w:tab/>
      </w:r>
      <w:r w:rsidRPr="009A7EB1">
        <w:rPr>
          <w:i/>
          <w:iCs/>
          <w:color w:val="000000" w:themeColor="text1"/>
        </w:rPr>
        <w:tab/>
        <w:t>Burmistrz Dukli</w:t>
      </w:r>
    </w:p>
    <w:p w14:paraId="208A979D" w14:textId="77777777" w:rsidR="00B33576" w:rsidRPr="009A7EB1" w:rsidRDefault="00B33576" w:rsidP="00B33576">
      <w:pPr>
        <w:pStyle w:val="Default"/>
        <w:tabs>
          <w:tab w:val="center" w:pos="7088"/>
        </w:tabs>
        <w:spacing w:line="360" w:lineRule="auto"/>
        <w:rPr>
          <w:color w:val="000000" w:themeColor="text1"/>
        </w:rPr>
      </w:pPr>
    </w:p>
    <w:p w14:paraId="7FE73115" w14:textId="3E5C284E" w:rsidR="00B33576" w:rsidRDefault="00B33576" w:rsidP="00B33576">
      <w:pPr>
        <w:outlineLvl w:val="0"/>
        <w:rPr>
          <w:rFonts w:ascii="Times New Roman" w:hAnsi="Times New Roman"/>
          <w:color w:val="000000" w:themeColor="text1"/>
          <w:sz w:val="24"/>
        </w:rPr>
      </w:pPr>
      <w:r w:rsidRPr="009A7EB1">
        <w:rPr>
          <w:rFonts w:ascii="Times New Roman" w:hAnsi="Times New Roman"/>
          <w:color w:val="000000" w:themeColor="text1"/>
          <w:sz w:val="24"/>
        </w:rPr>
        <w:t xml:space="preserve">Dukla, dnia </w:t>
      </w:r>
      <w:r w:rsidR="00D75EF7">
        <w:rPr>
          <w:rFonts w:ascii="Times New Roman" w:hAnsi="Times New Roman"/>
          <w:color w:val="000000" w:themeColor="text1"/>
          <w:sz w:val="24"/>
        </w:rPr>
        <w:t>13</w:t>
      </w:r>
      <w:r w:rsidRPr="009A7EB1">
        <w:rPr>
          <w:rFonts w:ascii="Times New Roman" w:hAnsi="Times New Roman"/>
          <w:color w:val="000000" w:themeColor="text1"/>
          <w:sz w:val="24"/>
        </w:rPr>
        <w:t xml:space="preserve"> </w:t>
      </w:r>
      <w:r w:rsidR="00D75EF7">
        <w:rPr>
          <w:rFonts w:ascii="Times New Roman" w:hAnsi="Times New Roman"/>
          <w:color w:val="000000" w:themeColor="text1"/>
          <w:sz w:val="24"/>
        </w:rPr>
        <w:t>listopada</w:t>
      </w:r>
      <w:r w:rsidRPr="009A7EB1">
        <w:rPr>
          <w:rFonts w:ascii="Times New Roman" w:hAnsi="Times New Roman"/>
          <w:color w:val="000000" w:themeColor="text1"/>
          <w:sz w:val="24"/>
        </w:rPr>
        <w:t xml:space="preserve"> 2025 roku</w:t>
      </w:r>
    </w:p>
    <w:p w14:paraId="22510343" w14:textId="77777777" w:rsidR="009A7EB1" w:rsidRDefault="009A7EB1" w:rsidP="00B33576">
      <w:pPr>
        <w:outlineLvl w:val="0"/>
        <w:rPr>
          <w:rFonts w:ascii="Times New Roman" w:hAnsi="Times New Roman"/>
          <w:color w:val="000000" w:themeColor="text1"/>
          <w:sz w:val="24"/>
        </w:rPr>
      </w:pPr>
    </w:p>
    <w:p w14:paraId="521B12E8" w14:textId="77777777" w:rsidR="009A7EB1" w:rsidRDefault="009A7EB1" w:rsidP="00B33576">
      <w:pPr>
        <w:outlineLvl w:val="0"/>
        <w:rPr>
          <w:rFonts w:ascii="Times New Roman" w:hAnsi="Times New Roman"/>
          <w:color w:val="000000" w:themeColor="text1"/>
          <w:sz w:val="24"/>
        </w:rPr>
      </w:pPr>
    </w:p>
    <w:p w14:paraId="6D37CC1F" w14:textId="77777777" w:rsidR="009A7EB1" w:rsidRPr="009A7EB1" w:rsidRDefault="009A7EB1" w:rsidP="00B33576">
      <w:pPr>
        <w:outlineLvl w:val="0"/>
        <w:rPr>
          <w:rFonts w:ascii="Times New Roman" w:hAnsi="Times New Roman"/>
          <w:color w:val="000000" w:themeColor="text1"/>
          <w:sz w:val="24"/>
        </w:rPr>
      </w:pPr>
    </w:p>
    <w:p w14:paraId="6650980B" w14:textId="77777777" w:rsidR="00B33576" w:rsidRPr="009A7EB1" w:rsidRDefault="00B33576" w:rsidP="00B33576">
      <w:pPr>
        <w:pStyle w:val="tytu"/>
      </w:pPr>
      <w:r w:rsidRPr="009A7EB1">
        <w:lastRenderedPageBreak/>
        <w:t>INFORMACJE OGÓLNE</w:t>
      </w:r>
    </w:p>
    <w:p w14:paraId="3CE5BEBB" w14:textId="77777777" w:rsidR="00B33576" w:rsidRPr="009A7EB1" w:rsidRDefault="00B33576" w:rsidP="00B33576">
      <w:pPr>
        <w:tabs>
          <w:tab w:val="left" w:pos="3828"/>
        </w:tabs>
        <w:spacing w:line="240" w:lineRule="auto"/>
        <w:ind w:left="426"/>
        <w:outlineLvl w:val="0"/>
        <w:rPr>
          <w:rFonts w:ascii="Times New Roman" w:hAnsi="Times New Roman"/>
          <w:color w:val="000000" w:themeColor="text1"/>
          <w:sz w:val="24"/>
        </w:rPr>
      </w:pPr>
      <w:r w:rsidRPr="009A7EB1">
        <w:rPr>
          <w:rFonts w:ascii="Times New Roman" w:hAnsi="Times New Roman"/>
          <w:b/>
          <w:color w:val="000000" w:themeColor="text1"/>
          <w:sz w:val="24"/>
        </w:rPr>
        <w:t>Zamawiający:</w:t>
      </w:r>
      <w:r w:rsidRPr="009A7EB1">
        <w:rPr>
          <w:rFonts w:ascii="Times New Roman" w:hAnsi="Times New Roman"/>
          <w:b/>
          <w:color w:val="000000" w:themeColor="text1"/>
          <w:sz w:val="24"/>
        </w:rPr>
        <w:tab/>
        <w:t>Gmina Dukla</w:t>
      </w:r>
    </w:p>
    <w:p w14:paraId="54D2D284" w14:textId="77777777" w:rsidR="00B33576" w:rsidRPr="009A7EB1" w:rsidRDefault="00B33576" w:rsidP="00B33576">
      <w:pPr>
        <w:pStyle w:val="MojeTahoma"/>
        <w:tabs>
          <w:tab w:val="left" w:pos="3828"/>
        </w:tabs>
        <w:spacing w:line="240" w:lineRule="auto"/>
        <w:ind w:left="426"/>
        <w:rPr>
          <w:rFonts w:ascii="Times New Roman" w:hAnsi="Times New Roman" w:cs="Times New Roman"/>
          <w:b w:val="0"/>
          <w:bCs/>
          <w:color w:val="000000" w:themeColor="text1"/>
          <w:sz w:val="24"/>
        </w:rPr>
      </w:pPr>
      <w:r w:rsidRPr="009A7EB1">
        <w:rPr>
          <w:rFonts w:ascii="Times New Roman" w:hAnsi="Times New Roman" w:cs="Times New Roman"/>
          <w:bCs/>
          <w:color w:val="000000" w:themeColor="text1"/>
          <w:sz w:val="24"/>
        </w:rPr>
        <w:t>Adres:</w:t>
      </w:r>
      <w:r w:rsidRPr="009A7EB1">
        <w:rPr>
          <w:rFonts w:ascii="Times New Roman" w:hAnsi="Times New Roman" w:cs="Times New Roman"/>
          <w:bCs/>
          <w:color w:val="000000" w:themeColor="text1"/>
          <w:sz w:val="24"/>
        </w:rPr>
        <w:tab/>
      </w:r>
      <w:r w:rsidRPr="009A7EB1">
        <w:rPr>
          <w:rFonts w:ascii="Times New Roman" w:hAnsi="Times New Roman" w:cs="Times New Roman"/>
          <w:b w:val="0"/>
          <w:color w:val="000000" w:themeColor="text1"/>
          <w:sz w:val="24"/>
        </w:rPr>
        <w:t>ul. Trakt Węgierski 11</w:t>
      </w:r>
    </w:p>
    <w:p w14:paraId="36E2EFD7" w14:textId="77777777" w:rsidR="00B33576" w:rsidRPr="009A7EB1" w:rsidRDefault="00B33576" w:rsidP="00B33576">
      <w:pPr>
        <w:tabs>
          <w:tab w:val="left" w:pos="3828"/>
        </w:tabs>
        <w:spacing w:line="240" w:lineRule="auto"/>
        <w:ind w:left="426"/>
        <w:rPr>
          <w:rFonts w:ascii="Times New Roman" w:hAnsi="Times New Roman"/>
          <w:color w:val="000000" w:themeColor="text1"/>
          <w:sz w:val="24"/>
        </w:rPr>
      </w:pPr>
      <w:r w:rsidRPr="009A7EB1">
        <w:rPr>
          <w:rFonts w:ascii="Times New Roman" w:hAnsi="Times New Roman"/>
          <w:bCs/>
          <w:color w:val="000000" w:themeColor="text1"/>
          <w:sz w:val="24"/>
        </w:rPr>
        <w:tab/>
      </w:r>
      <w:r w:rsidRPr="009A7EB1">
        <w:rPr>
          <w:rFonts w:ascii="Times New Roman" w:hAnsi="Times New Roman"/>
          <w:color w:val="000000" w:themeColor="text1"/>
          <w:sz w:val="24"/>
        </w:rPr>
        <w:t>38-450 Dukla</w:t>
      </w:r>
    </w:p>
    <w:p w14:paraId="3B17D56F" w14:textId="77777777" w:rsidR="00B33576" w:rsidRPr="009A7EB1" w:rsidRDefault="00B33576" w:rsidP="00B33576">
      <w:pPr>
        <w:tabs>
          <w:tab w:val="left" w:pos="3828"/>
        </w:tabs>
        <w:spacing w:line="240" w:lineRule="auto"/>
        <w:ind w:left="426"/>
        <w:rPr>
          <w:rFonts w:ascii="Times New Roman" w:hAnsi="Times New Roman"/>
          <w:color w:val="000000" w:themeColor="text1"/>
          <w:sz w:val="24"/>
        </w:rPr>
      </w:pPr>
      <w:r w:rsidRPr="009A7EB1">
        <w:rPr>
          <w:rFonts w:ascii="Times New Roman" w:hAnsi="Times New Roman"/>
          <w:b/>
          <w:color w:val="000000" w:themeColor="text1"/>
          <w:sz w:val="24"/>
        </w:rPr>
        <w:t>Nr telefonu:</w:t>
      </w:r>
      <w:r w:rsidRPr="009A7EB1">
        <w:rPr>
          <w:rFonts w:ascii="Times New Roman" w:hAnsi="Times New Roman"/>
          <w:color w:val="000000" w:themeColor="text1"/>
          <w:sz w:val="24"/>
        </w:rPr>
        <w:t xml:space="preserve"> </w:t>
      </w:r>
      <w:r w:rsidRPr="009A7EB1">
        <w:rPr>
          <w:rFonts w:ascii="Times New Roman" w:hAnsi="Times New Roman"/>
          <w:color w:val="000000" w:themeColor="text1"/>
          <w:sz w:val="24"/>
        </w:rPr>
        <w:tab/>
        <w:t>tel.: (13) 432 91 35</w:t>
      </w:r>
    </w:p>
    <w:p w14:paraId="1C63E45C" w14:textId="77777777" w:rsidR="00B33576" w:rsidRPr="009A7EB1" w:rsidRDefault="00B33576" w:rsidP="00B33576">
      <w:pPr>
        <w:tabs>
          <w:tab w:val="left" w:pos="3828"/>
        </w:tabs>
        <w:spacing w:line="240" w:lineRule="auto"/>
        <w:ind w:left="3828" w:hanging="3402"/>
        <w:rPr>
          <w:rFonts w:ascii="Times New Roman" w:hAnsi="Times New Roman"/>
          <w:b/>
          <w:bCs/>
          <w:sz w:val="24"/>
        </w:rPr>
      </w:pPr>
      <w:r w:rsidRPr="009A7EB1">
        <w:rPr>
          <w:rFonts w:ascii="Times New Roman" w:hAnsi="Times New Roman"/>
          <w:b/>
          <w:bCs/>
          <w:sz w:val="24"/>
        </w:rPr>
        <w:t xml:space="preserve">Adres skrzynki </w:t>
      </w:r>
      <w:proofErr w:type="spellStart"/>
      <w:r w:rsidRPr="009A7EB1">
        <w:rPr>
          <w:rFonts w:ascii="Times New Roman" w:hAnsi="Times New Roman"/>
          <w:b/>
          <w:bCs/>
          <w:sz w:val="24"/>
        </w:rPr>
        <w:t>ePUAP</w:t>
      </w:r>
      <w:proofErr w:type="spellEnd"/>
      <w:r w:rsidRPr="009A7EB1">
        <w:rPr>
          <w:rFonts w:ascii="Times New Roman" w:hAnsi="Times New Roman"/>
          <w:b/>
          <w:bCs/>
          <w:sz w:val="24"/>
        </w:rPr>
        <w:t>: /dukla/skrytka</w:t>
      </w:r>
    </w:p>
    <w:p w14:paraId="3F3C5984" w14:textId="77777777" w:rsidR="00B33576" w:rsidRPr="009A7EB1" w:rsidRDefault="00B33576" w:rsidP="00B33576">
      <w:pPr>
        <w:spacing w:line="240" w:lineRule="auto"/>
        <w:ind w:firstLine="426"/>
        <w:rPr>
          <w:rFonts w:ascii="Times New Roman" w:hAnsi="Times New Roman"/>
          <w:sz w:val="24"/>
        </w:rPr>
      </w:pPr>
      <w:r w:rsidRPr="009A7EB1">
        <w:rPr>
          <w:rFonts w:ascii="Times New Roman" w:hAnsi="Times New Roman"/>
          <w:b/>
          <w:color w:val="000000" w:themeColor="text1"/>
          <w:sz w:val="24"/>
        </w:rPr>
        <w:t>Adres poczty elektronicznej:</w:t>
      </w:r>
      <w:r w:rsidRPr="009A7EB1">
        <w:rPr>
          <w:rFonts w:ascii="Times New Roman" w:hAnsi="Times New Roman"/>
          <w:color w:val="000000" w:themeColor="text1"/>
          <w:sz w:val="24"/>
        </w:rPr>
        <w:t xml:space="preserve"> </w:t>
      </w:r>
      <w:r w:rsidRPr="009A7EB1">
        <w:rPr>
          <w:rFonts w:ascii="Times New Roman" w:hAnsi="Times New Roman"/>
          <w:color w:val="000000" w:themeColor="text1"/>
          <w:sz w:val="24"/>
        </w:rPr>
        <w:tab/>
        <w:t xml:space="preserve"> </w:t>
      </w:r>
      <w:r w:rsidRPr="009A7EB1">
        <w:rPr>
          <w:rStyle w:val="Hipercze"/>
          <w:rFonts w:ascii="Times New Roman" w:hAnsi="Times New Roman"/>
          <w:sz w:val="24"/>
        </w:rPr>
        <w:t>przetarg@dukla.pl</w:t>
      </w:r>
      <w:r w:rsidRPr="009A7EB1">
        <w:rPr>
          <w:rFonts w:ascii="Times New Roman" w:hAnsi="Times New Roman"/>
          <w:sz w:val="24"/>
        </w:rPr>
        <w:t xml:space="preserve"> </w:t>
      </w:r>
    </w:p>
    <w:p w14:paraId="0942EA5C" w14:textId="44C110A3" w:rsidR="00B33576" w:rsidRPr="009A7EB1" w:rsidRDefault="00B33576" w:rsidP="00B33576">
      <w:pPr>
        <w:spacing w:line="240" w:lineRule="auto"/>
        <w:ind w:firstLine="284"/>
        <w:rPr>
          <w:rFonts w:ascii="Times New Roman" w:hAnsi="Times New Roman"/>
          <w:color w:val="000000" w:themeColor="text1"/>
          <w:sz w:val="24"/>
        </w:rPr>
      </w:pPr>
      <w:r w:rsidRPr="009A7EB1">
        <w:rPr>
          <w:rFonts w:ascii="Times New Roman" w:hAnsi="Times New Roman"/>
          <w:b/>
          <w:bCs/>
          <w:color w:val="000000" w:themeColor="text1"/>
          <w:sz w:val="24"/>
        </w:rPr>
        <w:t xml:space="preserve"> </w:t>
      </w:r>
      <w:r w:rsidR="00AB2835" w:rsidRPr="009A7EB1">
        <w:rPr>
          <w:rFonts w:ascii="Times New Roman" w:hAnsi="Times New Roman"/>
          <w:b/>
          <w:bCs/>
          <w:color w:val="000000" w:themeColor="text1"/>
          <w:sz w:val="24"/>
        </w:rPr>
        <w:t xml:space="preserve"> </w:t>
      </w:r>
      <w:r w:rsidRPr="009A7EB1">
        <w:rPr>
          <w:rFonts w:ascii="Times New Roman" w:hAnsi="Times New Roman"/>
          <w:b/>
          <w:bCs/>
          <w:color w:val="000000" w:themeColor="text1"/>
          <w:sz w:val="24"/>
        </w:rPr>
        <w:t xml:space="preserve">Adres strony internetowej (URL): </w:t>
      </w:r>
      <w:hyperlink r:id="rId8" w:history="1">
        <w:r w:rsidRPr="009A7EB1">
          <w:rPr>
            <w:rStyle w:val="Hipercze"/>
            <w:rFonts w:ascii="Times New Roman" w:hAnsi="Times New Roman"/>
            <w:sz w:val="24"/>
          </w:rPr>
          <w:t>http://bip.dukla.pl/</w:t>
        </w:r>
      </w:hyperlink>
    </w:p>
    <w:p w14:paraId="672570E2" w14:textId="010255A3" w:rsidR="00B33576" w:rsidRPr="009A7EB1" w:rsidRDefault="00B33576" w:rsidP="00B33576">
      <w:pPr>
        <w:spacing w:line="240" w:lineRule="auto"/>
        <w:ind w:left="425" w:hanging="142"/>
        <w:rPr>
          <w:rFonts w:ascii="Times New Roman" w:hAnsi="Times New Roman"/>
          <w:color w:val="000000" w:themeColor="text1"/>
          <w:sz w:val="24"/>
        </w:rPr>
      </w:pPr>
      <w:r w:rsidRPr="009A7EB1">
        <w:rPr>
          <w:rFonts w:ascii="Times New Roman" w:hAnsi="Times New Roman"/>
          <w:color w:val="000000" w:themeColor="text1"/>
          <w:sz w:val="24"/>
        </w:rPr>
        <w:t xml:space="preserve"> </w:t>
      </w:r>
      <w:r w:rsidR="00AB2835" w:rsidRPr="009A7EB1">
        <w:rPr>
          <w:rFonts w:ascii="Times New Roman" w:hAnsi="Times New Roman"/>
          <w:color w:val="000000" w:themeColor="text1"/>
          <w:sz w:val="24"/>
        </w:rPr>
        <w:t xml:space="preserve"> </w:t>
      </w:r>
      <w:r w:rsidRPr="009A7EB1">
        <w:rPr>
          <w:rFonts w:ascii="Times New Roman" w:hAnsi="Times New Roman"/>
          <w:b/>
          <w:sz w:val="24"/>
        </w:rPr>
        <w:t>Adres strony internetowej</w:t>
      </w:r>
      <w:r w:rsidRPr="009A7EB1">
        <w:rPr>
          <w:rFonts w:ascii="Times New Roman" w:hAnsi="Times New Roman"/>
          <w:sz w:val="24"/>
        </w:rPr>
        <w:t xml:space="preserve">, na której udostępniane będą zmiany i wyjaśnienia treści specyfikacji warunków zamówienia (SWZ) oraz inne dokumenty zamówienia bezpośrednio związane z postępowaniem o udzielenie zamówienia </w:t>
      </w:r>
      <w:r w:rsidRPr="009A7EB1">
        <w:rPr>
          <w:rFonts w:ascii="Times New Roman" w:hAnsi="Times New Roman"/>
          <w:i/>
          <w:sz w:val="24"/>
        </w:rPr>
        <w:t>(strona internetowa prowadzonego postępowania)</w:t>
      </w:r>
      <w:r w:rsidRPr="009A7EB1">
        <w:rPr>
          <w:rFonts w:ascii="Times New Roman" w:hAnsi="Times New Roman"/>
          <w:sz w:val="24"/>
        </w:rPr>
        <w:t xml:space="preserve">: </w:t>
      </w:r>
      <w:hyperlink r:id="rId9" w:history="1">
        <w:r w:rsidR="000E0A75" w:rsidRPr="00845C08">
          <w:rPr>
            <w:rStyle w:val="Hipercze"/>
          </w:rPr>
          <w:t>https://ezamowienia.gov.pl/mp-client/tenders/ocds-148610-ca77405b-0265-4f77-ada1-192b62152b53</w:t>
        </w:r>
      </w:hyperlink>
      <w:r w:rsidR="000E0A75">
        <w:t xml:space="preserve"> </w:t>
      </w:r>
      <w:r w:rsidRPr="009A7EB1">
        <w:rPr>
          <w:rFonts w:ascii="Times New Roman" w:hAnsi="Times New Roman"/>
          <w:sz w:val="24"/>
        </w:rPr>
        <w:t xml:space="preserve">oraz dodatkowo na stronie internetowej Biuletynu Informacji Publicznej Zamawiającego: </w:t>
      </w:r>
      <w:hyperlink r:id="rId10" w:history="1">
        <w:r w:rsidRPr="009A7EB1">
          <w:rPr>
            <w:rStyle w:val="Hipercze"/>
            <w:rFonts w:ascii="Times New Roman" w:hAnsi="Times New Roman"/>
            <w:sz w:val="24"/>
          </w:rPr>
          <w:t>http://bip.dukla.pl/</w:t>
        </w:r>
      </w:hyperlink>
    </w:p>
    <w:p w14:paraId="2268876A" w14:textId="2BED99E9" w:rsidR="00B33576" w:rsidRPr="009A7EB1" w:rsidRDefault="00B33576" w:rsidP="00B33576">
      <w:pPr>
        <w:spacing w:line="240" w:lineRule="auto"/>
        <w:ind w:firstLine="426"/>
        <w:outlineLvl w:val="0"/>
        <w:rPr>
          <w:rFonts w:ascii="Times New Roman" w:hAnsi="Times New Roman"/>
          <w:b/>
          <w:color w:val="000000" w:themeColor="text1"/>
          <w:sz w:val="24"/>
        </w:rPr>
      </w:pPr>
      <w:r w:rsidRPr="009A7EB1">
        <w:rPr>
          <w:rFonts w:ascii="Times New Roman" w:hAnsi="Times New Roman"/>
          <w:b/>
          <w:color w:val="000000" w:themeColor="text1"/>
          <w:sz w:val="24"/>
        </w:rPr>
        <w:t xml:space="preserve">Oznaczenie postępowania: </w:t>
      </w:r>
      <w:r w:rsidRPr="009A7EB1">
        <w:rPr>
          <w:rFonts w:ascii="Times New Roman" w:hAnsi="Times New Roman"/>
          <w:b/>
          <w:color w:val="000000" w:themeColor="text1"/>
          <w:sz w:val="24"/>
        </w:rPr>
        <w:tab/>
        <w:t xml:space="preserve"> I.271.</w:t>
      </w:r>
      <w:r w:rsidR="007710B8">
        <w:rPr>
          <w:rFonts w:ascii="Times New Roman" w:hAnsi="Times New Roman"/>
          <w:b/>
          <w:color w:val="000000" w:themeColor="text1"/>
          <w:sz w:val="24"/>
        </w:rPr>
        <w:t>26</w:t>
      </w:r>
      <w:r w:rsidRPr="009A7EB1">
        <w:rPr>
          <w:rFonts w:ascii="Times New Roman" w:hAnsi="Times New Roman"/>
          <w:b/>
          <w:color w:val="000000" w:themeColor="text1"/>
          <w:sz w:val="24"/>
        </w:rPr>
        <w:t>.2025</w:t>
      </w:r>
    </w:p>
    <w:p w14:paraId="1F1FA3E8" w14:textId="77777777" w:rsidR="00B33576" w:rsidRPr="009A7EB1" w:rsidRDefault="00B33576" w:rsidP="00B33576">
      <w:pPr>
        <w:spacing w:line="240" w:lineRule="auto"/>
        <w:ind w:left="426"/>
        <w:rPr>
          <w:rFonts w:ascii="Times New Roman" w:hAnsi="Times New Roman"/>
          <w:i/>
          <w:sz w:val="24"/>
        </w:rPr>
      </w:pPr>
      <w:r w:rsidRPr="009A7EB1">
        <w:rPr>
          <w:rFonts w:ascii="Times New Roman" w:hAnsi="Times New Roman"/>
          <w:i/>
          <w:sz w:val="24"/>
        </w:rPr>
        <w:t>(Wykonawcy winni we wszelkich kontaktach z Zamawiającym powoływać się na wyżej podane oznaczenie postępowania).</w:t>
      </w:r>
    </w:p>
    <w:p w14:paraId="1BDFD02D" w14:textId="77777777" w:rsidR="00B33576" w:rsidRPr="009A7EB1" w:rsidRDefault="00B33576" w:rsidP="00B33576">
      <w:pPr>
        <w:tabs>
          <w:tab w:val="left" w:pos="851"/>
        </w:tabs>
        <w:spacing w:line="240" w:lineRule="auto"/>
        <w:ind w:left="426"/>
        <w:rPr>
          <w:rFonts w:ascii="Times New Roman" w:hAnsi="Times New Roman"/>
          <w:sz w:val="24"/>
        </w:rPr>
      </w:pPr>
      <w:r w:rsidRPr="009A7EB1">
        <w:rPr>
          <w:rFonts w:ascii="Times New Roman" w:hAnsi="Times New Roman"/>
          <w:b/>
          <w:sz w:val="24"/>
        </w:rPr>
        <w:t>Szacunkowa wartość</w:t>
      </w:r>
      <w:r w:rsidRPr="009A7EB1">
        <w:rPr>
          <w:rFonts w:ascii="Times New Roman" w:hAnsi="Times New Roman"/>
          <w:sz w:val="24"/>
        </w:rPr>
        <w:t xml:space="preserve"> przedmiotowego zamówienia </w:t>
      </w:r>
      <w:r w:rsidRPr="009A7EB1">
        <w:rPr>
          <w:rFonts w:ascii="Times New Roman" w:hAnsi="Times New Roman"/>
          <w:b/>
          <w:sz w:val="24"/>
        </w:rPr>
        <w:t>nie przekracza</w:t>
      </w:r>
      <w:r w:rsidRPr="009A7EB1">
        <w:rPr>
          <w:rFonts w:ascii="Times New Roman" w:hAnsi="Times New Roman"/>
          <w:sz w:val="24"/>
        </w:rPr>
        <w:t xml:space="preserve"> progów unijnych o jakich mowa w art. 3 ustawy Prawo zamówień publicznych.</w:t>
      </w:r>
    </w:p>
    <w:p w14:paraId="25AFA1C9" w14:textId="77777777" w:rsidR="00E32D0E" w:rsidRPr="009A7EB1" w:rsidRDefault="00B33576" w:rsidP="00B33576">
      <w:pPr>
        <w:tabs>
          <w:tab w:val="left" w:pos="851"/>
        </w:tabs>
        <w:spacing w:line="240" w:lineRule="auto"/>
        <w:rPr>
          <w:rFonts w:ascii="Times New Roman" w:hAnsi="Times New Roman"/>
          <w:color w:val="000000" w:themeColor="text1"/>
          <w:sz w:val="24"/>
        </w:rPr>
      </w:pPr>
      <w:r w:rsidRPr="009A7EB1">
        <w:rPr>
          <w:rFonts w:ascii="Times New Roman" w:hAnsi="Times New Roman"/>
          <w:color w:val="000000" w:themeColor="text1"/>
          <w:sz w:val="24"/>
        </w:rPr>
        <w:t xml:space="preserve"> </w:t>
      </w:r>
      <w:r w:rsidR="00E32D0E" w:rsidRPr="009A7EB1">
        <w:rPr>
          <w:rFonts w:ascii="Times New Roman" w:hAnsi="Times New Roman"/>
          <w:color w:val="000000" w:themeColor="text1"/>
          <w:sz w:val="24"/>
        </w:rPr>
        <w:t xml:space="preserve">      </w:t>
      </w:r>
    </w:p>
    <w:p w14:paraId="74422077" w14:textId="362FCC1D" w:rsidR="00B33576" w:rsidRPr="009A7EB1" w:rsidRDefault="00E32D0E" w:rsidP="00E32D0E">
      <w:pPr>
        <w:tabs>
          <w:tab w:val="left" w:pos="426"/>
        </w:tabs>
        <w:spacing w:line="240" w:lineRule="auto"/>
        <w:rPr>
          <w:rFonts w:ascii="Times New Roman" w:hAnsi="Times New Roman"/>
          <w:b/>
          <w:color w:val="000000" w:themeColor="text1"/>
          <w:sz w:val="24"/>
        </w:rPr>
      </w:pPr>
      <w:r w:rsidRPr="009A7EB1">
        <w:rPr>
          <w:rFonts w:ascii="Times New Roman" w:hAnsi="Times New Roman"/>
          <w:color w:val="000000" w:themeColor="text1"/>
          <w:sz w:val="24"/>
        </w:rPr>
        <w:tab/>
      </w:r>
      <w:r w:rsidR="00B33576" w:rsidRPr="009A7EB1">
        <w:rPr>
          <w:rFonts w:ascii="Times New Roman" w:hAnsi="Times New Roman"/>
          <w:b/>
          <w:color w:val="000000" w:themeColor="text1"/>
          <w:sz w:val="24"/>
        </w:rPr>
        <w:t>Rodzaj zamówienia</w:t>
      </w:r>
      <w:r w:rsidR="00B33576" w:rsidRPr="009A7EB1">
        <w:rPr>
          <w:rFonts w:ascii="Times New Roman" w:hAnsi="Times New Roman"/>
          <w:color w:val="000000" w:themeColor="text1"/>
          <w:sz w:val="24"/>
        </w:rPr>
        <w:t xml:space="preserve">: </w:t>
      </w:r>
      <w:r w:rsidRPr="009A7EB1">
        <w:rPr>
          <w:rFonts w:ascii="Times New Roman" w:hAnsi="Times New Roman"/>
          <w:color w:val="000000" w:themeColor="text1"/>
          <w:sz w:val="24"/>
        </w:rPr>
        <w:t xml:space="preserve">usługa </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B33576" w:rsidRPr="009A7EB1" w14:paraId="02ECEFE7" w14:textId="77777777" w:rsidTr="00190C1A">
        <w:trPr>
          <w:trHeight w:val="121"/>
        </w:trPr>
        <w:tc>
          <w:tcPr>
            <w:tcW w:w="1951" w:type="dxa"/>
          </w:tcPr>
          <w:p w14:paraId="27E4786F" w14:textId="77777777" w:rsidR="00B33576" w:rsidRPr="009A7EB1" w:rsidRDefault="00B33576" w:rsidP="00190C1A">
            <w:pPr>
              <w:rPr>
                <w:rFonts w:ascii="Times New Roman" w:eastAsiaTheme="minorHAnsi" w:hAnsi="Times New Roman"/>
                <w:sz w:val="24"/>
              </w:rPr>
            </w:pPr>
          </w:p>
        </w:tc>
      </w:tr>
    </w:tbl>
    <w:p w14:paraId="56BC1F86" w14:textId="77777777" w:rsidR="00B33576" w:rsidRPr="009A7EB1" w:rsidRDefault="00B33576" w:rsidP="00B33576">
      <w:pPr>
        <w:pStyle w:val="tytu"/>
      </w:pPr>
      <w:r w:rsidRPr="009A7EB1">
        <w:t>TRYB UDZIELENIA ZAMÓWIENIA ORAZ INFORMACJA, CZY ZAMAWIAJĄCY PRZEWIDUJE WYBÓR NAJKORZYSTNIEJSZEJ OFERTY Z MOŻLIWOŚCIĄ PROWADZENIA NEGOCJACJI</w:t>
      </w:r>
    </w:p>
    <w:p w14:paraId="0A1230C6" w14:textId="77777777" w:rsidR="00B33576" w:rsidRPr="009A7EB1" w:rsidRDefault="00B33576" w:rsidP="00B33576">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9A7EB1">
        <w:rPr>
          <w:rFonts w:ascii="Times New Roman" w:hAnsi="Times New Roman"/>
          <w:sz w:val="24"/>
        </w:rPr>
        <w:t xml:space="preserve">Postępowanie o udzielenie zamówienia publicznego prowadzone jest </w:t>
      </w:r>
      <w:r w:rsidRPr="009A7EB1">
        <w:rPr>
          <w:rFonts w:ascii="Times New Roman" w:hAnsi="Times New Roman"/>
          <w:sz w:val="24"/>
          <w:u w:val="single"/>
        </w:rPr>
        <w:t>w trybie podstawowym, na podstawie art. 275 pkt. 1)</w:t>
      </w:r>
      <w:r w:rsidRPr="009A7EB1">
        <w:rPr>
          <w:rFonts w:ascii="Times New Roman" w:hAnsi="Times New Roman"/>
          <w:sz w:val="24"/>
        </w:rPr>
        <w:t xml:space="preserve"> ustawy z dnia 11 września 2019 roku - Prawo zamówień publicznych – </w:t>
      </w:r>
      <w:r w:rsidRPr="009A7EB1">
        <w:rPr>
          <w:rFonts w:ascii="Times New Roman" w:hAnsi="Times New Roman"/>
          <w:i/>
          <w:sz w:val="24"/>
        </w:rPr>
        <w:t>dalej także zamiennie „Pzp”</w:t>
      </w:r>
      <w:r w:rsidRPr="009A7EB1">
        <w:rPr>
          <w:rFonts w:ascii="Times New Roman" w:hAnsi="Times New Roman"/>
          <w:sz w:val="24"/>
        </w:rPr>
        <w:t xml:space="preserve"> </w:t>
      </w:r>
      <w:r w:rsidRPr="009A7EB1">
        <w:rPr>
          <w:rFonts w:ascii="Times New Roman" w:hAnsi="Times New Roman"/>
          <w:color w:val="000000" w:themeColor="text1"/>
          <w:sz w:val="24"/>
        </w:rPr>
        <w:t xml:space="preserve">(Dz. U. z 2019 roku, poz. 2019, ze zmianami), </w:t>
      </w:r>
      <w:r w:rsidRPr="009A7EB1">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6E5E548" w14:textId="77777777" w:rsidR="00B33576" w:rsidRPr="009A7EB1" w:rsidRDefault="00B33576" w:rsidP="00B33576">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9A7EB1">
        <w:rPr>
          <w:rFonts w:ascii="Times New Roman" w:hAnsi="Times New Roman"/>
          <w:sz w:val="24"/>
        </w:rPr>
        <w:t xml:space="preserve">Zamawiający </w:t>
      </w:r>
      <w:r w:rsidRPr="009A7EB1">
        <w:rPr>
          <w:rFonts w:ascii="Times New Roman" w:hAnsi="Times New Roman"/>
          <w:sz w:val="24"/>
          <w:u w:val="single"/>
        </w:rPr>
        <w:t>nie przewiduje</w:t>
      </w:r>
      <w:r w:rsidRPr="009A7EB1">
        <w:rPr>
          <w:rFonts w:ascii="Times New Roman" w:hAnsi="Times New Roman"/>
          <w:sz w:val="24"/>
        </w:rPr>
        <w:t xml:space="preserve"> wyboru najkorzystniejszej oferty z możliwością prowadzenia negocjacji, o których mowa w art. 275 pkt. 2) oraz 3) ustawy z dnia 11 września 2019 roku - Prawo zamówień publicznych.</w:t>
      </w:r>
    </w:p>
    <w:p w14:paraId="6C99F4B0" w14:textId="77777777" w:rsidR="00B33576" w:rsidRPr="009A7EB1" w:rsidRDefault="00B33576" w:rsidP="00B33576">
      <w:pPr>
        <w:tabs>
          <w:tab w:val="left" w:pos="851"/>
        </w:tabs>
        <w:spacing w:line="240" w:lineRule="auto"/>
        <w:rPr>
          <w:rFonts w:ascii="Times New Roman" w:hAnsi="Times New Roman"/>
          <w:color w:val="000000" w:themeColor="text1"/>
          <w:sz w:val="24"/>
        </w:rPr>
      </w:pPr>
    </w:p>
    <w:p w14:paraId="694CF5C0" w14:textId="77777777" w:rsidR="00B33576" w:rsidRPr="009A7EB1" w:rsidRDefault="00B33576" w:rsidP="00B33576">
      <w:pPr>
        <w:pStyle w:val="tytu"/>
      </w:pPr>
      <w:r w:rsidRPr="009A7EB1">
        <w:t>OPIS PRZEDMIOTU ZAMÓWIENIA</w:t>
      </w:r>
    </w:p>
    <w:p w14:paraId="69C7BF94" w14:textId="77777777" w:rsidR="00A25083" w:rsidRPr="009A7EB1" w:rsidRDefault="00B33576" w:rsidP="00A25083">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A7EB1">
        <w:rPr>
          <w:rFonts w:ascii="Times New Roman" w:hAnsi="Times New Roman"/>
          <w:sz w:val="24"/>
        </w:rPr>
        <w:t xml:space="preserve">Szczegółowy opis przedmiotu zamówienia zawiera </w:t>
      </w:r>
      <w:r w:rsidRPr="009A7EB1">
        <w:rPr>
          <w:rFonts w:ascii="Times New Roman" w:hAnsi="Times New Roman"/>
          <w:b/>
          <w:sz w:val="24"/>
        </w:rPr>
        <w:t xml:space="preserve">Załącznik Nr 1 do SWZ </w:t>
      </w:r>
      <w:r w:rsidRPr="009A7EB1">
        <w:rPr>
          <w:rFonts w:ascii="Times New Roman" w:hAnsi="Times New Roman"/>
          <w:sz w:val="24"/>
        </w:rPr>
        <w:t xml:space="preserve">oraz warunki określone w projekcie umowy – </w:t>
      </w:r>
      <w:r w:rsidRPr="009A7EB1">
        <w:rPr>
          <w:rFonts w:ascii="Times New Roman" w:hAnsi="Times New Roman"/>
          <w:b/>
          <w:sz w:val="24"/>
        </w:rPr>
        <w:t xml:space="preserve">Załącznik Nr </w:t>
      </w:r>
      <w:r w:rsidR="00A25083" w:rsidRPr="009A7EB1">
        <w:rPr>
          <w:rFonts w:ascii="Times New Roman" w:hAnsi="Times New Roman"/>
          <w:b/>
          <w:sz w:val="24"/>
        </w:rPr>
        <w:t>5</w:t>
      </w:r>
      <w:r w:rsidRPr="009A7EB1">
        <w:rPr>
          <w:rFonts w:ascii="Times New Roman" w:hAnsi="Times New Roman"/>
          <w:b/>
          <w:sz w:val="24"/>
        </w:rPr>
        <w:t xml:space="preserve"> do SWZ.</w:t>
      </w:r>
    </w:p>
    <w:p w14:paraId="5ECB81F0" w14:textId="77777777" w:rsidR="00A25083" w:rsidRPr="009A7EB1" w:rsidRDefault="00B33576" w:rsidP="00A25083">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A7EB1">
        <w:rPr>
          <w:rFonts w:ascii="Times New Roman" w:hAnsi="Times New Roman"/>
          <w:sz w:val="24"/>
          <w:lang w:eastAsia="pl-PL"/>
        </w:rPr>
        <w:t>Przedmiotem zamówienia jest.: „Wykonanie dokumentacji projektowej dla zadania pn. budowa kanalizacji sanitarnej w miejscowości Teodorówka.”</w:t>
      </w:r>
    </w:p>
    <w:p w14:paraId="4693EB92" w14:textId="77777777" w:rsidR="00A25083" w:rsidRPr="009A7EB1" w:rsidRDefault="00B33576" w:rsidP="00A25083">
      <w:pPr>
        <w:pStyle w:val="Tekstpodstawowywcity3"/>
        <w:tabs>
          <w:tab w:val="left" w:pos="993"/>
        </w:tabs>
        <w:spacing w:line="240" w:lineRule="auto"/>
        <w:ind w:left="993" w:firstLine="0"/>
        <w:rPr>
          <w:rFonts w:ascii="Times New Roman" w:hAnsi="Times New Roman"/>
          <w:sz w:val="24"/>
          <w:lang w:eastAsia="pl-PL"/>
        </w:rPr>
      </w:pPr>
      <w:r w:rsidRPr="009A7EB1">
        <w:rPr>
          <w:rFonts w:ascii="Times New Roman" w:hAnsi="Times New Roman"/>
          <w:sz w:val="24"/>
          <w:lang w:eastAsia="pl-PL"/>
        </w:rPr>
        <w:t xml:space="preserve">Zakres zamówienia obejmuje wykonanie projektu kanalizacji sanitarnej grawitacyjnej o szacowanej długości, zgodnie z programem funkcjonalno-użytkowym. Koncepcja przebiegu sieci kanalizacji sanitarnej została przedstawiona na załącznikach graficznych. Sieć uzbrojona zostanie w studnie rewizyjne betonowe </w:t>
      </w:r>
      <w:proofErr w:type="spellStart"/>
      <w:r w:rsidRPr="009A7EB1">
        <w:rPr>
          <w:rFonts w:ascii="Times New Roman" w:hAnsi="Times New Roman"/>
          <w:sz w:val="24"/>
          <w:lang w:eastAsia="pl-PL"/>
        </w:rPr>
        <w:t>dn</w:t>
      </w:r>
      <w:proofErr w:type="spellEnd"/>
      <w:r w:rsidRPr="009A7EB1">
        <w:rPr>
          <w:rFonts w:ascii="Times New Roman" w:hAnsi="Times New Roman"/>
          <w:sz w:val="24"/>
          <w:lang w:eastAsia="pl-PL"/>
        </w:rPr>
        <w:t xml:space="preserve"> 1000 mm i </w:t>
      </w:r>
      <w:proofErr w:type="spellStart"/>
      <w:r w:rsidRPr="009A7EB1">
        <w:rPr>
          <w:rFonts w:ascii="Times New Roman" w:hAnsi="Times New Roman"/>
          <w:sz w:val="24"/>
          <w:lang w:eastAsia="pl-PL"/>
        </w:rPr>
        <w:t>dn</w:t>
      </w:r>
      <w:proofErr w:type="spellEnd"/>
      <w:r w:rsidRPr="009A7EB1">
        <w:rPr>
          <w:rFonts w:ascii="Times New Roman" w:hAnsi="Times New Roman"/>
          <w:sz w:val="24"/>
          <w:lang w:eastAsia="pl-PL"/>
        </w:rPr>
        <w:t xml:space="preserve"> 400mm wykonane z tworzyw sztucznego. Orientacyjną ilość studni na kanalizacji przedstawia PFU. Na trasie kanalizacji konieczne będzie wykonanie przejść pod ciekami oraz pod drogą wojewódzką i powiatowa metodą przewiertu z zastosowaniem rury ochronnej. Podane w programie funkcjonalno-użytkowym długości sieci kanalizacyjnej są długościami orientacyjnymi, gdyż trasa nie została uzgodniona z właścicielami działek prywatnych. Po uzgodnieniu przez Wykonawcę </w:t>
      </w:r>
      <w:r w:rsidRPr="009A7EB1">
        <w:rPr>
          <w:rFonts w:ascii="Times New Roman" w:hAnsi="Times New Roman"/>
          <w:sz w:val="24"/>
          <w:lang w:eastAsia="pl-PL"/>
        </w:rPr>
        <w:lastRenderedPageBreak/>
        <w:t>trasy kanalizacji z właścicielami działek jej długość, ilość studzienek oraz ilość przejść pod ciekami i drogami może ulec zmianie. Na wszystkich odcinkach wykonywanych w pasie drogowym dróg gminnych konieczne będzie odtworzenie nawierzchni do stanu pierwotnego.</w:t>
      </w:r>
    </w:p>
    <w:p w14:paraId="171CC38A" w14:textId="29EB6524" w:rsidR="00B33576" w:rsidRPr="009A7EB1" w:rsidRDefault="00B33576" w:rsidP="00A25083">
      <w:pPr>
        <w:pStyle w:val="Tekstpodstawowywcity3"/>
        <w:tabs>
          <w:tab w:val="left" w:pos="993"/>
        </w:tabs>
        <w:spacing w:line="240" w:lineRule="auto"/>
        <w:ind w:left="993" w:firstLine="0"/>
        <w:rPr>
          <w:rFonts w:ascii="Times New Roman" w:eastAsiaTheme="minorHAnsi" w:hAnsi="Times New Roman"/>
          <w:b/>
          <w:sz w:val="24"/>
        </w:rPr>
      </w:pPr>
      <w:r w:rsidRPr="009A7EB1">
        <w:rPr>
          <w:rFonts w:ascii="Times New Roman" w:hAnsi="Times New Roman"/>
          <w:sz w:val="24"/>
          <w:lang w:eastAsia="pl-PL"/>
        </w:rPr>
        <w:t>Dokumentację projektową przedsięwzięcia należy wykonać w formie papierowej i elektronicznej zgodnie z obowiązującymi w tym zakresie przepisami prawnymi, a w szczególności zgodnie z rozporządzeniem Ministra Rozwoju i Technologii z dnia 20 grudnia 2021 roku w sprawie szczegółowego zakresu i formy dokumentacji projektowej, specyfikacji technicznych wykonania i odbioru robót budowlanych oraz programu funkcjonalno-użytkowego, i obejmować będzie:</w:t>
      </w:r>
    </w:p>
    <w:p w14:paraId="45863EE7" w14:textId="77777777" w:rsidR="00B33576" w:rsidRPr="009A7EB1" w:rsidRDefault="00B33576" w:rsidP="00A25083">
      <w:pPr>
        <w:autoSpaceDE w:val="0"/>
        <w:autoSpaceDN w:val="0"/>
        <w:adjustRightInd w:val="0"/>
        <w:spacing w:line="276" w:lineRule="auto"/>
        <w:ind w:left="993"/>
        <w:rPr>
          <w:rFonts w:ascii="Times New Roman" w:hAnsi="Times New Roman"/>
          <w:sz w:val="24"/>
          <w:lang w:eastAsia="pl-PL"/>
        </w:rPr>
      </w:pPr>
      <w:r w:rsidRPr="009A7EB1">
        <w:rPr>
          <w:rFonts w:ascii="Times New Roman" w:hAnsi="Times New Roman"/>
          <w:sz w:val="24"/>
          <w:lang w:eastAsia="pl-PL"/>
        </w:rPr>
        <w:t>a) projekt budowlany wraz z wszystkimi uzgodnieniami,</w:t>
      </w:r>
    </w:p>
    <w:p w14:paraId="4A27FF7B" w14:textId="77777777" w:rsidR="00B33576" w:rsidRPr="009A7EB1" w:rsidRDefault="00B33576" w:rsidP="00A25083">
      <w:pPr>
        <w:autoSpaceDE w:val="0"/>
        <w:autoSpaceDN w:val="0"/>
        <w:adjustRightInd w:val="0"/>
        <w:spacing w:line="276" w:lineRule="auto"/>
        <w:ind w:left="993"/>
        <w:rPr>
          <w:rFonts w:ascii="Times New Roman" w:hAnsi="Times New Roman"/>
          <w:sz w:val="24"/>
          <w:lang w:eastAsia="pl-PL"/>
        </w:rPr>
      </w:pPr>
      <w:r w:rsidRPr="009A7EB1">
        <w:rPr>
          <w:rFonts w:ascii="Times New Roman" w:hAnsi="Times New Roman"/>
          <w:sz w:val="24"/>
          <w:lang w:eastAsia="pl-PL"/>
        </w:rPr>
        <w:t>b) projekt techniczny</w:t>
      </w:r>
    </w:p>
    <w:p w14:paraId="7B80EA2C" w14:textId="77777777" w:rsidR="00B33576" w:rsidRPr="009A7EB1" w:rsidRDefault="00B33576" w:rsidP="00A25083">
      <w:pPr>
        <w:autoSpaceDE w:val="0"/>
        <w:autoSpaceDN w:val="0"/>
        <w:adjustRightInd w:val="0"/>
        <w:spacing w:line="276" w:lineRule="auto"/>
        <w:ind w:left="993"/>
        <w:rPr>
          <w:rFonts w:ascii="Times New Roman" w:hAnsi="Times New Roman"/>
          <w:sz w:val="24"/>
          <w:lang w:eastAsia="pl-PL"/>
        </w:rPr>
      </w:pPr>
      <w:r w:rsidRPr="009A7EB1">
        <w:rPr>
          <w:rFonts w:ascii="Times New Roman" w:hAnsi="Times New Roman"/>
          <w:sz w:val="24"/>
          <w:lang w:eastAsia="pl-PL"/>
        </w:rPr>
        <w:t>c) projekt wykonawczy</w:t>
      </w:r>
    </w:p>
    <w:p w14:paraId="1BA487AF" w14:textId="77777777" w:rsidR="00B33576" w:rsidRPr="009A7EB1" w:rsidRDefault="00B33576" w:rsidP="00A25083">
      <w:pPr>
        <w:autoSpaceDE w:val="0"/>
        <w:autoSpaceDN w:val="0"/>
        <w:adjustRightInd w:val="0"/>
        <w:spacing w:line="276" w:lineRule="auto"/>
        <w:ind w:left="993"/>
        <w:rPr>
          <w:rFonts w:ascii="Times New Roman" w:hAnsi="Times New Roman"/>
          <w:sz w:val="24"/>
          <w:lang w:eastAsia="pl-PL"/>
        </w:rPr>
      </w:pPr>
      <w:r w:rsidRPr="009A7EB1">
        <w:rPr>
          <w:rFonts w:ascii="Times New Roman" w:hAnsi="Times New Roman"/>
          <w:sz w:val="24"/>
          <w:lang w:eastAsia="pl-PL"/>
        </w:rPr>
        <w:t xml:space="preserve">d) przedmiar robót i kosztorys inwestorski sporządzony zgodnie z Rozporządzeniem Ministra </w:t>
      </w:r>
    </w:p>
    <w:p w14:paraId="11F5F50E" w14:textId="77777777" w:rsidR="00B33576" w:rsidRPr="009A7EB1" w:rsidRDefault="00B33576" w:rsidP="00A25083">
      <w:pPr>
        <w:autoSpaceDE w:val="0"/>
        <w:autoSpaceDN w:val="0"/>
        <w:adjustRightInd w:val="0"/>
        <w:spacing w:line="276" w:lineRule="auto"/>
        <w:ind w:left="993"/>
        <w:rPr>
          <w:rFonts w:ascii="Times New Roman" w:hAnsi="Times New Roman"/>
          <w:sz w:val="24"/>
          <w:lang w:eastAsia="pl-PL"/>
        </w:rPr>
      </w:pPr>
      <w:r w:rsidRPr="009A7EB1">
        <w:rPr>
          <w:rFonts w:ascii="Times New Roman" w:hAnsi="Times New Roman"/>
          <w:sz w:val="24"/>
          <w:lang w:eastAsia="pl-PL"/>
        </w:rPr>
        <w:t>Rozwoju i Technologii z dnia 20 grudnia 2021 roku w sprawie określenia metod i podstaw sporządzania kosztorysu inwestorskiego, obliczania planowanych kosztów prac projektowych oraz planowanych kosztów robót budowlanych określonych w programie funkcjonalno-użytkowym,</w:t>
      </w:r>
    </w:p>
    <w:p w14:paraId="23C6E192" w14:textId="77777777" w:rsidR="00B33576" w:rsidRPr="009A7EB1" w:rsidRDefault="00B33576" w:rsidP="00A25083">
      <w:pPr>
        <w:autoSpaceDE w:val="0"/>
        <w:autoSpaceDN w:val="0"/>
        <w:adjustRightInd w:val="0"/>
        <w:spacing w:line="276" w:lineRule="auto"/>
        <w:ind w:left="993"/>
        <w:rPr>
          <w:rFonts w:ascii="Times New Roman" w:hAnsi="Times New Roman"/>
          <w:sz w:val="24"/>
          <w:lang w:eastAsia="pl-PL"/>
        </w:rPr>
      </w:pPr>
      <w:r w:rsidRPr="009A7EB1">
        <w:rPr>
          <w:rFonts w:ascii="Times New Roman" w:hAnsi="Times New Roman"/>
          <w:sz w:val="24"/>
          <w:lang w:eastAsia="pl-PL"/>
        </w:rPr>
        <w:t xml:space="preserve">e) specyfikację techniczną wykonania i odbioru robót budowlanych (ogólną i szczegółową),  </w:t>
      </w:r>
    </w:p>
    <w:p w14:paraId="1FC85C75" w14:textId="77777777" w:rsidR="00B33576" w:rsidRPr="009A7EB1" w:rsidRDefault="00B33576" w:rsidP="00A25083">
      <w:pPr>
        <w:autoSpaceDE w:val="0"/>
        <w:autoSpaceDN w:val="0"/>
        <w:adjustRightInd w:val="0"/>
        <w:spacing w:line="276" w:lineRule="auto"/>
        <w:ind w:left="993"/>
        <w:rPr>
          <w:rFonts w:ascii="Times New Roman" w:hAnsi="Times New Roman"/>
          <w:sz w:val="24"/>
          <w:lang w:eastAsia="pl-PL"/>
        </w:rPr>
      </w:pPr>
      <w:r w:rsidRPr="009A7EB1">
        <w:rPr>
          <w:rFonts w:ascii="Times New Roman" w:hAnsi="Times New Roman"/>
          <w:sz w:val="24"/>
          <w:lang w:eastAsia="pl-PL"/>
        </w:rPr>
        <w:t xml:space="preserve">f) przygotowanie umów /zgody/ na wejście w teren  </w:t>
      </w:r>
    </w:p>
    <w:p w14:paraId="648FB3BE" w14:textId="77777777" w:rsidR="00B33576" w:rsidRPr="009A7EB1" w:rsidRDefault="00B33576" w:rsidP="00A25083">
      <w:pPr>
        <w:autoSpaceDE w:val="0"/>
        <w:autoSpaceDN w:val="0"/>
        <w:adjustRightInd w:val="0"/>
        <w:spacing w:line="276" w:lineRule="auto"/>
        <w:ind w:left="993"/>
        <w:rPr>
          <w:rFonts w:ascii="Times New Roman" w:hAnsi="Times New Roman"/>
          <w:sz w:val="24"/>
          <w:lang w:eastAsia="pl-PL"/>
        </w:rPr>
      </w:pPr>
      <w:r w:rsidRPr="009A7EB1">
        <w:rPr>
          <w:rFonts w:ascii="Times New Roman" w:hAnsi="Times New Roman"/>
          <w:sz w:val="24"/>
          <w:lang w:eastAsia="pl-PL"/>
        </w:rPr>
        <w:t>g) przygotowanie dokumentów do uzyskania pozwolenia na budowę</w:t>
      </w:r>
    </w:p>
    <w:p w14:paraId="77EF658C" w14:textId="77777777" w:rsidR="00B33576" w:rsidRPr="009A7EB1" w:rsidRDefault="00B33576" w:rsidP="00605682">
      <w:pPr>
        <w:autoSpaceDE w:val="0"/>
        <w:autoSpaceDN w:val="0"/>
        <w:adjustRightInd w:val="0"/>
        <w:spacing w:line="240" w:lineRule="auto"/>
        <w:ind w:left="993"/>
        <w:rPr>
          <w:rFonts w:ascii="Times New Roman" w:hAnsi="Times New Roman"/>
          <w:sz w:val="24"/>
          <w:lang w:eastAsia="pl-PL"/>
        </w:rPr>
      </w:pPr>
      <w:r w:rsidRPr="009A7EB1">
        <w:rPr>
          <w:rFonts w:ascii="Times New Roman" w:hAnsi="Times New Roman"/>
          <w:sz w:val="24"/>
          <w:lang w:eastAsia="pl-PL"/>
        </w:rPr>
        <w:t>h) dokumenty z pkt a-g, oprócz formy papierowej/pisemnej, Wykonawca dostarczy również w formie elektronicznej edytowalnej (płyta CD/pendrive</w:t>
      </w:r>
    </w:p>
    <w:p w14:paraId="3617B0C8" w14:textId="77777777" w:rsidR="00B33576" w:rsidRPr="009A7EB1" w:rsidRDefault="00B33576" w:rsidP="00605682">
      <w:pPr>
        <w:autoSpaceDE w:val="0"/>
        <w:autoSpaceDN w:val="0"/>
        <w:adjustRightInd w:val="0"/>
        <w:spacing w:line="240" w:lineRule="auto"/>
        <w:ind w:left="993"/>
        <w:rPr>
          <w:rFonts w:ascii="Times New Roman" w:hAnsi="Times New Roman"/>
          <w:sz w:val="24"/>
          <w:lang w:eastAsia="pl-PL"/>
        </w:rPr>
      </w:pPr>
      <w:r w:rsidRPr="009A7EB1">
        <w:rPr>
          <w:rFonts w:ascii="Times New Roman" w:hAnsi="Times New Roman"/>
          <w:sz w:val="24"/>
          <w:lang w:eastAsia="pl-PL"/>
        </w:rPr>
        <w:t>Dla powyższego zadania Wykonawca uzyska za pisemnym upoważnieniem Zamawiającego prawomocne pozwolenie na budowę</w:t>
      </w:r>
    </w:p>
    <w:p w14:paraId="45E5CB7D" w14:textId="77777777" w:rsidR="00B33576" w:rsidRPr="009A7EB1" w:rsidRDefault="00B33576" w:rsidP="00605682">
      <w:pPr>
        <w:pStyle w:val="Tekstpodstawowywcity3"/>
        <w:tabs>
          <w:tab w:val="left" w:pos="993"/>
        </w:tabs>
        <w:spacing w:line="240" w:lineRule="auto"/>
        <w:ind w:left="993" w:firstLine="0"/>
        <w:rPr>
          <w:rFonts w:ascii="Times New Roman" w:eastAsiaTheme="minorHAnsi" w:hAnsi="Times New Roman"/>
          <w:b/>
          <w:sz w:val="24"/>
        </w:rPr>
      </w:pPr>
    </w:p>
    <w:p w14:paraId="1BBC444B" w14:textId="77777777" w:rsidR="00B33576" w:rsidRPr="009A7EB1" w:rsidRDefault="00B33576" w:rsidP="00605682">
      <w:pPr>
        <w:pStyle w:val="Tekstpodstawowywcity3"/>
        <w:numPr>
          <w:ilvl w:val="1"/>
          <w:numId w:val="2"/>
        </w:numPr>
        <w:tabs>
          <w:tab w:val="left" w:pos="993"/>
        </w:tabs>
        <w:spacing w:line="240" w:lineRule="auto"/>
        <w:ind w:left="993" w:hanging="567"/>
        <w:rPr>
          <w:rFonts w:ascii="Times New Roman" w:hAnsi="Times New Roman"/>
          <w:b/>
          <w:bCs/>
          <w:sz w:val="24"/>
        </w:rPr>
      </w:pPr>
      <w:r w:rsidRPr="009A7EB1">
        <w:rPr>
          <w:rFonts w:ascii="Times New Roman" w:hAnsi="Times New Roman"/>
          <w:b/>
          <w:bCs/>
          <w:sz w:val="24"/>
        </w:rPr>
        <w:t>Kody Wspólnego Słownika Zamówień (CPV):</w:t>
      </w:r>
    </w:p>
    <w:p w14:paraId="2094A878" w14:textId="77777777" w:rsidR="00B33576" w:rsidRPr="009A7EB1" w:rsidRDefault="00B33576" w:rsidP="00605682">
      <w:pPr>
        <w:pStyle w:val="Tekstpodstawowywcity3"/>
        <w:tabs>
          <w:tab w:val="left" w:pos="993"/>
        </w:tabs>
        <w:spacing w:line="240" w:lineRule="auto"/>
        <w:rPr>
          <w:rFonts w:ascii="Times New Roman" w:hAnsi="Times New Roman"/>
          <w:sz w:val="24"/>
        </w:rPr>
      </w:pPr>
    </w:p>
    <w:p w14:paraId="020FD86B" w14:textId="77777777" w:rsidR="00B33576" w:rsidRPr="009A7EB1" w:rsidRDefault="00B33576" w:rsidP="00605682">
      <w:pPr>
        <w:pStyle w:val="Tekstpodstawowywcity3"/>
        <w:spacing w:line="240" w:lineRule="auto"/>
        <w:ind w:left="1276" w:hanging="1276"/>
        <w:rPr>
          <w:rFonts w:ascii="Times New Roman" w:hAnsi="Times New Roman"/>
          <w:sz w:val="24"/>
        </w:rPr>
      </w:pPr>
      <w:r w:rsidRPr="009A7EB1">
        <w:rPr>
          <w:rFonts w:ascii="Times New Roman" w:hAnsi="Times New Roman"/>
          <w:sz w:val="24"/>
        </w:rPr>
        <w:t xml:space="preserve">Główny przedmiot: </w:t>
      </w:r>
    </w:p>
    <w:p w14:paraId="34EE25A9" w14:textId="77777777" w:rsidR="00B33576" w:rsidRPr="009A7EB1" w:rsidRDefault="00B33576" w:rsidP="00605682">
      <w:pPr>
        <w:pStyle w:val="Tekstpodstawowywcity3"/>
        <w:spacing w:line="240" w:lineRule="auto"/>
        <w:ind w:left="1276" w:hanging="1276"/>
        <w:rPr>
          <w:rFonts w:ascii="Times New Roman" w:hAnsi="Times New Roman"/>
          <w:sz w:val="24"/>
        </w:rPr>
      </w:pPr>
      <w:r w:rsidRPr="009A7EB1">
        <w:rPr>
          <w:rFonts w:ascii="Times New Roman" w:hAnsi="Times New Roman"/>
          <w:sz w:val="24"/>
        </w:rPr>
        <w:t xml:space="preserve">71320000-7 – Usługi inżynieryjne w zakresie projektowania </w:t>
      </w:r>
    </w:p>
    <w:p w14:paraId="2F27A55B" w14:textId="77777777" w:rsidR="00B33576" w:rsidRPr="009A7EB1" w:rsidRDefault="00B33576" w:rsidP="00605682">
      <w:pPr>
        <w:pStyle w:val="Tekstpodstawowywcity3"/>
        <w:spacing w:line="240" w:lineRule="auto"/>
        <w:ind w:left="1276" w:hanging="1276"/>
        <w:rPr>
          <w:rFonts w:ascii="Times New Roman" w:hAnsi="Times New Roman"/>
          <w:sz w:val="24"/>
        </w:rPr>
      </w:pPr>
      <w:r w:rsidRPr="009A7EB1">
        <w:rPr>
          <w:rFonts w:ascii="Times New Roman" w:hAnsi="Times New Roman"/>
          <w:sz w:val="24"/>
        </w:rPr>
        <w:t xml:space="preserve">Dodatkowe przedmioty: </w:t>
      </w:r>
    </w:p>
    <w:p w14:paraId="1EFF6030" w14:textId="77777777" w:rsidR="00B33576" w:rsidRPr="009A7EB1" w:rsidRDefault="00B33576" w:rsidP="00605682">
      <w:pPr>
        <w:pStyle w:val="Tekstpodstawowywcity3"/>
        <w:spacing w:line="240" w:lineRule="auto"/>
        <w:ind w:left="1276" w:hanging="1276"/>
        <w:rPr>
          <w:rFonts w:ascii="Times New Roman" w:hAnsi="Times New Roman"/>
          <w:sz w:val="24"/>
        </w:rPr>
      </w:pPr>
      <w:r w:rsidRPr="009A7EB1">
        <w:rPr>
          <w:rFonts w:ascii="Times New Roman" w:hAnsi="Times New Roman"/>
          <w:sz w:val="24"/>
        </w:rPr>
        <w:t xml:space="preserve">71000000-8 – Usługi architektoniczne, budowlane, inżynieryjne i kontrolne </w:t>
      </w:r>
    </w:p>
    <w:p w14:paraId="4619D9E5" w14:textId="77777777" w:rsidR="00B33576" w:rsidRPr="009A7EB1" w:rsidRDefault="00B33576" w:rsidP="00605682">
      <w:pPr>
        <w:pStyle w:val="Tekstpodstawowywcity3"/>
        <w:spacing w:line="240" w:lineRule="auto"/>
        <w:ind w:left="1276" w:hanging="1276"/>
        <w:rPr>
          <w:rFonts w:ascii="Times New Roman" w:hAnsi="Times New Roman"/>
          <w:sz w:val="24"/>
        </w:rPr>
      </w:pPr>
      <w:r w:rsidRPr="009A7EB1">
        <w:rPr>
          <w:rFonts w:ascii="Times New Roman" w:hAnsi="Times New Roman"/>
          <w:sz w:val="24"/>
        </w:rPr>
        <w:t xml:space="preserve">71200000-0 – Usługi Architektoniczne i podobne </w:t>
      </w:r>
    </w:p>
    <w:p w14:paraId="68C8F277" w14:textId="77777777" w:rsidR="00B33576" w:rsidRPr="009A7EB1" w:rsidRDefault="00B33576" w:rsidP="00605682">
      <w:pPr>
        <w:pStyle w:val="Tekstpodstawowywcity3"/>
        <w:spacing w:line="240" w:lineRule="auto"/>
        <w:ind w:left="1276" w:hanging="1276"/>
        <w:rPr>
          <w:rFonts w:ascii="Times New Roman" w:hAnsi="Times New Roman"/>
          <w:sz w:val="24"/>
        </w:rPr>
      </w:pPr>
      <w:r w:rsidRPr="009A7EB1">
        <w:rPr>
          <w:rFonts w:ascii="Times New Roman" w:hAnsi="Times New Roman"/>
          <w:sz w:val="24"/>
        </w:rPr>
        <w:t>71322000-1 – Usługi Inżynierii projektowej w zakresie inżynierii lądowej i wodnej</w:t>
      </w:r>
    </w:p>
    <w:p w14:paraId="000ABBFE" w14:textId="77777777" w:rsidR="00B33576" w:rsidRPr="009A7EB1" w:rsidRDefault="00B33576" w:rsidP="00605682">
      <w:pPr>
        <w:pStyle w:val="Tekstpodstawowywcity3"/>
        <w:spacing w:line="240" w:lineRule="auto"/>
        <w:ind w:left="1276" w:hanging="1276"/>
        <w:rPr>
          <w:rFonts w:ascii="Times New Roman" w:hAnsi="Times New Roman"/>
          <w:sz w:val="24"/>
        </w:rPr>
      </w:pPr>
    </w:p>
    <w:p w14:paraId="7BC3C70E" w14:textId="6AA090C0" w:rsidR="00B33576" w:rsidRPr="009A7EB1" w:rsidRDefault="00B33576" w:rsidP="00605682">
      <w:pPr>
        <w:pStyle w:val="Tekstpodstawowywcity3"/>
        <w:numPr>
          <w:ilvl w:val="1"/>
          <w:numId w:val="2"/>
        </w:numPr>
        <w:tabs>
          <w:tab w:val="left" w:pos="993"/>
        </w:tabs>
        <w:spacing w:line="240" w:lineRule="auto"/>
        <w:ind w:left="993" w:hanging="567"/>
        <w:rPr>
          <w:rFonts w:ascii="Times New Roman" w:hAnsi="Times New Roman"/>
          <w:sz w:val="24"/>
        </w:rPr>
      </w:pPr>
      <w:r w:rsidRPr="009A7EB1">
        <w:rPr>
          <w:rFonts w:ascii="Times New Roman" w:hAnsi="Times New Roman"/>
          <w:sz w:val="24"/>
        </w:rPr>
        <w:t xml:space="preserve">Zamawiający </w:t>
      </w:r>
      <w:r w:rsidRPr="009A7EB1">
        <w:rPr>
          <w:rFonts w:ascii="Times New Roman" w:hAnsi="Times New Roman"/>
          <w:b/>
          <w:bCs/>
          <w:sz w:val="24"/>
        </w:rPr>
        <w:t xml:space="preserve">nie przewiduje </w:t>
      </w:r>
      <w:r w:rsidRPr="009A7EB1">
        <w:rPr>
          <w:rFonts w:ascii="Times New Roman" w:hAnsi="Times New Roman"/>
          <w:sz w:val="24"/>
        </w:rPr>
        <w:t xml:space="preserve">stawiania wymagań w zakresie zatrudnienia </w:t>
      </w:r>
      <w:r w:rsidRPr="009A7EB1">
        <w:rPr>
          <w:rFonts w:ascii="Times New Roman" w:hAnsi="Times New Roman"/>
          <w:b/>
          <w:bCs/>
          <w:sz w:val="24"/>
        </w:rPr>
        <w:t xml:space="preserve">na podstawie stosunku pracy </w:t>
      </w:r>
      <w:r w:rsidRPr="009A7EB1">
        <w:rPr>
          <w:rFonts w:ascii="Times New Roman" w:hAnsi="Times New Roman"/>
          <w:sz w:val="24"/>
        </w:rPr>
        <w:t xml:space="preserve">w okolicznościach, o których mowa w art. 95 Pzp. </w:t>
      </w:r>
    </w:p>
    <w:p w14:paraId="20B85514" w14:textId="77777777" w:rsidR="00B33576" w:rsidRPr="009A7EB1" w:rsidRDefault="00B33576" w:rsidP="00605682">
      <w:pPr>
        <w:pStyle w:val="Tekstpodstawowywcity3"/>
        <w:spacing w:line="240" w:lineRule="auto"/>
        <w:ind w:left="284" w:hanging="284"/>
        <w:rPr>
          <w:rFonts w:ascii="Times New Roman" w:hAnsi="Times New Roman"/>
          <w:sz w:val="24"/>
        </w:rPr>
      </w:pPr>
    </w:p>
    <w:p w14:paraId="7C05F52B" w14:textId="75A86721" w:rsidR="00B33576" w:rsidRPr="00851478" w:rsidRDefault="00B33576" w:rsidP="00605682">
      <w:pPr>
        <w:pStyle w:val="Tekstpodstawowywcity3"/>
        <w:numPr>
          <w:ilvl w:val="1"/>
          <w:numId w:val="2"/>
        </w:numPr>
        <w:tabs>
          <w:tab w:val="left" w:pos="993"/>
        </w:tabs>
        <w:spacing w:line="240" w:lineRule="auto"/>
        <w:ind w:left="993" w:hanging="567"/>
        <w:rPr>
          <w:rFonts w:ascii="Times New Roman" w:hAnsi="Times New Roman"/>
          <w:b/>
          <w:color w:val="000000" w:themeColor="text1"/>
          <w:sz w:val="24"/>
        </w:rPr>
      </w:pPr>
      <w:r w:rsidRPr="00851478">
        <w:rPr>
          <w:rFonts w:ascii="Times New Roman" w:hAnsi="Times New Roman"/>
          <w:b/>
          <w:color w:val="000000" w:themeColor="text1"/>
          <w:sz w:val="24"/>
        </w:rPr>
        <w:t>Gwarancja jakości</w:t>
      </w:r>
      <w:r w:rsidR="00851478" w:rsidRPr="00851478">
        <w:rPr>
          <w:rFonts w:ascii="Times New Roman" w:hAnsi="Times New Roman"/>
          <w:b/>
          <w:color w:val="000000" w:themeColor="text1"/>
          <w:sz w:val="24"/>
        </w:rPr>
        <w:t xml:space="preserve"> </w:t>
      </w:r>
      <w:r w:rsidR="00851478" w:rsidRPr="00851478">
        <w:rPr>
          <w:rFonts w:ascii="Times New Roman" w:hAnsi="Times New Roman"/>
          <w:b/>
          <w:sz w:val="24"/>
        </w:rPr>
        <w:t xml:space="preserve">dokumentacji projektowej  </w:t>
      </w:r>
    </w:p>
    <w:p w14:paraId="63ED2D47" w14:textId="49F592AD" w:rsidR="00B33576" w:rsidRPr="009A7EB1" w:rsidRDefault="00B33576" w:rsidP="00605682">
      <w:pPr>
        <w:numPr>
          <w:ilvl w:val="0"/>
          <w:numId w:val="33"/>
        </w:numPr>
        <w:shd w:val="clear" w:color="auto" w:fill="FFFFFF"/>
        <w:spacing w:line="240" w:lineRule="auto"/>
        <w:ind w:left="1134"/>
        <w:rPr>
          <w:rFonts w:ascii="Times New Roman" w:hAnsi="Times New Roman"/>
          <w:sz w:val="24"/>
        </w:rPr>
      </w:pPr>
      <w:r w:rsidRPr="009A7EB1">
        <w:rPr>
          <w:rFonts w:ascii="Times New Roman" w:hAnsi="Times New Roman"/>
          <w:sz w:val="24"/>
        </w:rPr>
        <w:t xml:space="preserve">Na przedmiot umowy Wykonawca udziela Zamawiającemu </w:t>
      </w:r>
      <w:r w:rsidRPr="009A7EB1">
        <w:rPr>
          <w:rFonts w:ascii="Times New Roman" w:hAnsi="Times New Roman"/>
          <w:b/>
          <w:bCs/>
          <w:sz w:val="24"/>
        </w:rPr>
        <w:t>60 miesięcy</w:t>
      </w:r>
      <w:r w:rsidRPr="009A7EB1">
        <w:rPr>
          <w:rFonts w:ascii="Times New Roman" w:hAnsi="Times New Roman"/>
          <w:sz w:val="24"/>
        </w:rPr>
        <w:t xml:space="preserve"> gwarancji </w:t>
      </w:r>
      <w:r w:rsidR="00851478" w:rsidRPr="00851478">
        <w:rPr>
          <w:rFonts w:ascii="Times New Roman" w:hAnsi="Times New Roman"/>
          <w:bCs/>
          <w:color w:val="000000" w:themeColor="text1"/>
          <w:sz w:val="24"/>
        </w:rPr>
        <w:t>jakości</w:t>
      </w:r>
      <w:r w:rsidR="00851478">
        <w:rPr>
          <w:rFonts w:ascii="Times New Roman" w:hAnsi="Times New Roman"/>
          <w:b/>
          <w:color w:val="000000" w:themeColor="text1"/>
          <w:sz w:val="24"/>
        </w:rPr>
        <w:t xml:space="preserve"> </w:t>
      </w:r>
      <w:r w:rsidR="00851478">
        <w:rPr>
          <w:rFonts w:ascii="Times New Roman" w:hAnsi="Times New Roman"/>
          <w:sz w:val="24"/>
        </w:rPr>
        <w:t>dokumentacji projektowej</w:t>
      </w:r>
      <w:r w:rsidRPr="009A7EB1">
        <w:rPr>
          <w:rFonts w:ascii="Times New Roman" w:hAnsi="Times New Roman"/>
          <w:sz w:val="24"/>
        </w:rPr>
        <w:t xml:space="preserve">. Bieg terminu gwarancji </w:t>
      </w:r>
      <w:r w:rsidR="00851478" w:rsidRPr="00851478">
        <w:rPr>
          <w:rFonts w:ascii="Times New Roman" w:hAnsi="Times New Roman"/>
          <w:bCs/>
          <w:color w:val="000000" w:themeColor="text1"/>
          <w:sz w:val="24"/>
        </w:rPr>
        <w:t>jakości</w:t>
      </w:r>
      <w:r w:rsidR="00851478">
        <w:rPr>
          <w:rFonts w:ascii="Times New Roman" w:hAnsi="Times New Roman"/>
          <w:b/>
          <w:color w:val="000000" w:themeColor="text1"/>
          <w:sz w:val="24"/>
        </w:rPr>
        <w:t xml:space="preserve"> </w:t>
      </w:r>
      <w:r w:rsidR="00851478">
        <w:rPr>
          <w:rFonts w:ascii="Times New Roman" w:hAnsi="Times New Roman"/>
          <w:sz w:val="24"/>
        </w:rPr>
        <w:t xml:space="preserve">dokumentacji projektowej </w:t>
      </w:r>
      <w:r w:rsidRPr="009A7EB1">
        <w:rPr>
          <w:rFonts w:ascii="Times New Roman" w:hAnsi="Times New Roman"/>
          <w:sz w:val="24"/>
        </w:rPr>
        <w:t xml:space="preserve">rozpoczyna się od daty odbioru przedmiotu zamówienia, a w przypadku stwierdzenia wad od daty ich usunięcia i odbioru przedmiotu umowy przez Zamawiającemu, jako należycie wykonanego. </w:t>
      </w:r>
    </w:p>
    <w:p w14:paraId="1CEEF761" w14:textId="77777777" w:rsidR="00B33576" w:rsidRPr="009A7EB1" w:rsidRDefault="00B33576" w:rsidP="00605682">
      <w:pPr>
        <w:numPr>
          <w:ilvl w:val="0"/>
          <w:numId w:val="33"/>
        </w:numPr>
        <w:shd w:val="clear" w:color="auto" w:fill="FFFFFF"/>
        <w:spacing w:line="276" w:lineRule="auto"/>
        <w:ind w:left="1134"/>
        <w:rPr>
          <w:rFonts w:ascii="Times New Roman" w:hAnsi="Times New Roman"/>
          <w:sz w:val="24"/>
        </w:rPr>
      </w:pPr>
      <w:r w:rsidRPr="009A7EB1">
        <w:rPr>
          <w:rFonts w:ascii="Times New Roman" w:hAnsi="Times New Roman"/>
          <w:sz w:val="24"/>
        </w:rPr>
        <w:t xml:space="preserve">Jeżeli Wykonawca z racji swoich zobowiązań w okresie gwarancji usunie ewentualne istotne wady przedmiotu zamówienia, to termin gwarancji jakości </w:t>
      </w:r>
      <w:r w:rsidRPr="009A7EB1">
        <w:rPr>
          <w:rFonts w:ascii="Times New Roman" w:hAnsi="Times New Roman"/>
          <w:sz w:val="24"/>
        </w:rPr>
        <w:lastRenderedPageBreak/>
        <w:t xml:space="preserve">biegnie na nowo od chwili przekazania Zamawiającemu przedmiotu umowy bez wad. </w:t>
      </w:r>
    </w:p>
    <w:p w14:paraId="1694FE03" w14:textId="77777777" w:rsidR="00B33576" w:rsidRPr="009A7EB1" w:rsidRDefault="00B33576" w:rsidP="00605682">
      <w:pPr>
        <w:numPr>
          <w:ilvl w:val="0"/>
          <w:numId w:val="33"/>
        </w:numPr>
        <w:shd w:val="clear" w:color="auto" w:fill="FFFFFF"/>
        <w:spacing w:line="276" w:lineRule="auto"/>
        <w:ind w:left="1134"/>
        <w:rPr>
          <w:rFonts w:ascii="Times New Roman" w:hAnsi="Times New Roman"/>
          <w:sz w:val="24"/>
        </w:rPr>
      </w:pPr>
      <w:r w:rsidRPr="009A7EB1">
        <w:rPr>
          <w:rFonts w:ascii="Times New Roman" w:hAnsi="Times New Roman"/>
          <w:sz w:val="24"/>
        </w:rPr>
        <w:t>Odpowiedzialność Wykonawcy zostaje rozszerzona z tytułu rękojmi za wady na okres udzielonej gwarancji, o której mowa w ust.1.</w:t>
      </w:r>
    </w:p>
    <w:p w14:paraId="6CE16E49" w14:textId="77777777" w:rsidR="00B33576" w:rsidRPr="009A7EB1" w:rsidRDefault="00B33576" w:rsidP="00605682">
      <w:pPr>
        <w:numPr>
          <w:ilvl w:val="0"/>
          <w:numId w:val="33"/>
        </w:numPr>
        <w:shd w:val="clear" w:color="auto" w:fill="FFFFFF"/>
        <w:spacing w:line="276" w:lineRule="auto"/>
        <w:ind w:left="1134"/>
        <w:rPr>
          <w:rFonts w:ascii="Times New Roman" w:hAnsi="Times New Roman"/>
          <w:sz w:val="24"/>
        </w:rPr>
      </w:pPr>
      <w:r w:rsidRPr="009A7EB1">
        <w:rPr>
          <w:rFonts w:ascii="Times New Roman" w:hAnsi="Times New Roman"/>
          <w:sz w:val="24"/>
        </w:rPr>
        <w:t xml:space="preserve">Bieg terminu rękojmi za wady rozpoczyna się od daty odbioru przedmiotu umowy na podstawie protokołu zdawczo - odbiorczego. </w:t>
      </w:r>
    </w:p>
    <w:p w14:paraId="1F50E560" w14:textId="77777777" w:rsidR="00B33576" w:rsidRPr="009A7EB1" w:rsidRDefault="00B33576" w:rsidP="00605682">
      <w:pPr>
        <w:numPr>
          <w:ilvl w:val="0"/>
          <w:numId w:val="33"/>
        </w:numPr>
        <w:shd w:val="clear" w:color="auto" w:fill="FFFFFF"/>
        <w:spacing w:line="276" w:lineRule="auto"/>
        <w:ind w:left="1134"/>
        <w:rPr>
          <w:rFonts w:ascii="Times New Roman" w:hAnsi="Times New Roman"/>
          <w:sz w:val="24"/>
        </w:rPr>
      </w:pPr>
      <w:r w:rsidRPr="009A7EB1">
        <w:rPr>
          <w:rFonts w:ascii="Times New Roman" w:hAnsi="Times New Roman"/>
          <w:sz w:val="24"/>
        </w:rPr>
        <w:t xml:space="preserve">Wykonawca odpowiada za wady dokumentacji projektowej również po upływie okresu rękojmi za wady, jeżeli Zamawiający zawiadomił Wykonawcę o wadach przed upływem okresu rękojmi za wady. </w:t>
      </w:r>
    </w:p>
    <w:p w14:paraId="7D7C5B47" w14:textId="5815C918" w:rsidR="00B33576" w:rsidRPr="009A7EB1" w:rsidRDefault="00B33576" w:rsidP="00605682">
      <w:pPr>
        <w:numPr>
          <w:ilvl w:val="0"/>
          <w:numId w:val="33"/>
        </w:numPr>
        <w:shd w:val="clear" w:color="auto" w:fill="FFFFFF"/>
        <w:spacing w:line="276" w:lineRule="auto"/>
        <w:ind w:left="1134"/>
        <w:rPr>
          <w:rFonts w:ascii="Times New Roman" w:hAnsi="Times New Roman"/>
          <w:sz w:val="24"/>
        </w:rPr>
      </w:pPr>
      <w:r w:rsidRPr="009A7EB1">
        <w:rPr>
          <w:rFonts w:ascii="Times New Roman" w:hAnsi="Times New Roman"/>
          <w:sz w:val="24"/>
        </w:rPr>
        <w:t xml:space="preserve">W pozostałym zakresie do gwarancji </w:t>
      </w:r>
      <w:r w:rsidR="00851478" w:rsidRPr="00851478">
        <w:rPr>
          <w:rFonts w:ascii="Times New Roman" w:hAnsi="Times New Roman"/>
          <w:bCs/>
          <w:color w:val="000000" w:themeColor="text1"/>
          <w:sz w:val="24"/>
        </w:rPr>
        <w:t>jakości</w:t>
      </w:r>
      <w:r w:rsidR="00851478">
        <w:rPr>
          <w:rFonts w:ascii="Times New Roman" w:hAnsi="Times New Roman"/>
          <w:b/>
          <w:color w:val="000000" w:themeColor="text1"/>
          <w:sz w:val="24"/>
        </w:rPr>
        <w:t xml:space="preserve"> </w:t>
      </w:r>
      <w:r w:rsidR="00851478">
        <w:rPr>
          <w:rFonts w:ascii="Times New Roman" w:hAnsi="Times New Roman"/>
          <w:sz w:val="24"/>
        </w:rPr>
        <w:t xml:space="preserve">dokumentacji projektowej </w:t>
      </w:r>
      <w:r w:rsidRPr="009A7EB1">
        <w:rPr>
          <w:rFonts w:ascii="Times New Roman" w:hAnsi="Times New Roman"/>
          <w:sz w:val="24"/>
        </w:rPr>
        <w:t>znajdują zastosowanie przepisy art. 577 i n. k.c.</w:t>
      </w:r>
    </w:p>
    <w:p w14:paraId="26C6B6F8" w14:textId="77777777" w:rsidR="00B33576" w:rsidRPr="009A7EB1" w:rsidRDefault="00B33576" w:rsidP="00B33576">
      <w:pPr>
        <w:pStyle w:val="Tekstpodstawowywcity3"/>
        <w:tabs>
          <w:tab w:val="left" w:pos="993"/>
        </w:tabs>
        <w:spacing w:line="240" w:lineRule="auto"/>
        <w:ind w:left="0" w:firstLine="0"/>
        <w:rPr>
          <w:rFonts w:ascii="Times New Roman" w:hAnsi="Times New Roman"/>
          <w:color w:val="000000" w:themeColor="text1"/>
          <w:sz w:val="24"/>
        </w:rPr>
      </w:pPr>
      <w:r w:rsidRPr="009A7EB1">
        <w:rPr>
          <w:rFonts w:ascii="Times New Roman" w:hAnsi="Times New Roman"/>
          <w:b/>
          <w:color w:val="000000" w:themeColor="text1"/>
          <w:sz w:val="24"/>
          <w:u w:val="single"/>
        </w:rPr>
        <w:t>UWAGA:</w:t>
      </w:r>
      <w:r w:rsidRPr="009A7EB1">
        <w:rPr>
          <w:rFonts w:ascii="Times New Roman" w:hAnsi="Times New Roman"/>
          <w:color w:val="000000" w:themeColor="text1"/>
          <w:sz w:val="24"/>
        </w:rPr>
        <w:t xml:space="preserve"> W ramach kryteriów oceny ofert Zamawiający oceniał będzie</w:t>
      </w:r>
      <w:r w:rsidRPr="009A7EB1">
        <w:t xml:space="preserve"> </w:t>
      </w:r>
      <w:r w:rsidRPr="009A7EB1">
        <w:rPr>
          <w:rFonts w:ascii="Times New Roman" w:hAnsi="Times New Roman"/>
          <w:color w:val="000000" w:themeColor="text1"/>
          <w:sz w:val="24"/>
        </w:rPr>
        <w:t xml:space="preserve">okres gwarancji jakości dokumentacji projektowej (obligatoryjny plus fakultatywny) zaoferowany przez Wykonawców. Maksymalny </w:t>
      </w:r>
      <w:r w:rsidRPr="009A7EB1">
        <w:rPr>
          <w:rFonts w:ascii="Times New Roman" w:hAnsi="Times New Roman"/>
          <w:bCs/>
          <w:sz w:val="24"/>
        </w:rPr>
        <w:t xml:space="preserve">okres gwarancji jakości </w:t>
      </w:r>
      <w:r w:rsidRPr="009A7EB1">
        <w:rPr>
          <w:rFonts w:ascii="Times New Roman" w:hAnsi="Times New Roman"/>
          <w:bCs/>
          <w:color w:val="000000" w:themeColor="text1"/>
          <w:sz w:val="24"/>
        </w:rPr>
        <w:t>dokumentacji projektowej</w:t>
      </w:r>
      <w:r w:rsidRPr="009A7EB1">
        <w:rPr>
          <w:rFonts w:ascii="Times New Roman" w:hAnsi="Times New Roman"/>
          <w:b/>
          <w:sz w:val="24"/>
        </w:rPr>
        <w:t xml:space="preserve"> </w:t>
      </w:r>
      <w:r w:rsidRPr="009A7EB1">
        <w:rPr>
          <w:rFonts w:ascii="Times New Roman" w:hAnsi="Times New Roman"/>
          <w:color w:val="000000" w:themeColor="text1"/>
          <w:sz w:val="24"/>
        </w:rPr>
        <w:t xml:space="preserve">brany pod uwagę przy ocenie ofert wynosi 84 miesiące (7 lat). </w:t>
      </w:r>
    </w:p>
    <w:p w14:paraId="30660B75" w14:textId="77777777" w:rsidR="00B33576" w:rsidRPr="009A7EB1" w:rsidRDefault="00B33576" w:rsidP="00B33576">
      <w:pPr>
        <w:pStyle w:val="Tekstpodstawowywcity3"/>
        <w:tabs>
          <w:tab w:val="left" w:pos="993"/>
        </w:tabs>
        <w:spacing w:line="240" w:lineRule="auto"/>
        <w:ind w:left="993" w:firstLine="0"/>
        <w:rPr>
          <w:rFonts w:ascii="Times New Roman" w:hAnsi="Times New Roman"/>
          <w:color w:val="000000" w:themeColor="text1"/>
          <w:sz w:val="24"/>
        </w:rPr>
      </w:pPr>
    </w:p>
    <w:p w14:paraId="55D2464B" w14:textId="77777777" w:rsidR="00B33576" w:rsidRPr="009A7EB1" w:rsidRDefault="00B33576" w:rsidP="00B33576">
      <w:pPr>
        <w:pStyle w:val="tytu"/>
      </w:pPr>
      <w:r w:rsidRPr="009A7EB1">
        <w:t>PODWYKONAWSTWO</w:t>
      </w:r>
    </w:p>
    <w:p w14:paraId="7EDF8D53" w14:textId="77777777" w:rsidR="00B33576" w:rsidRPr="009A7EB1" w:rsidRDefault="00B33576">
      <w:pPr>
        <w:pStyle w:val="Tekstpodstawowywcity3"/>
        <w:numPr>
          <w:ilvl w:val="1"/>
          <w:numId w:val="17"/>
        </w:numPr>
        <w:tabs>
          <w:tab w:val="left" w:pos="993"/>
        </w:tabs>
        <w:spacing w:line="240" w:lineRule="auto"/>
        <w:ind w:hanging="502"/>
        <w:rPr>
          <w:rFonts w:ascii="Times New Roman" w:hAnsi="Times New Roman"/>
          <w:sz w:val="24"/>
        </w:rPr>
      </w:pPr>
      <w:r w:rsidRPr="009A7EB1">
        <w:rPr>
          <w:rFonts w:ascii="Times New Roman" w:hAnsi="Times New Roman"/>
          <w:sz w:val="24"/>
        </w:rPr>
        <w:t xml:space="preserve">Zamawiający </w:t>
      </w:r>
      <w:r w:rsidRPr="009A7EB1">
        <w:rPr>
          <w:rFonts w:ascii="Times New Roman" w:hAnsi="Times New Roman"/>
          <w:b/>
          <w:sz w:val="24"/>
        </w:rPr>
        <w:t>dopuszcza</w:t>
      </w:r>
      <w:r w:rsidRPr="009A7EB1">
        <w:rPr>
          <w:rFonts w:ascii="Times New Roman" w:hAnsi="Times New Roman"/>
          <w:sz w:val="24"/>
        </w:rPr>
        <w:t xml:space="preserve"> powierzenie wykonania części zamówienia podwykonawcy.</w:t>
      </w:r>
    </w:p>
    <w:p w14:paraId="613DA070" w14:textId="77777777" w:rsidR="00B33576" w:rsidRPr="009A7EB1" w:rsidRDefault="00B33576">
      <w:pPr>
        <w:pStyle w:val="Tekstpodstawowywcity3"/>
        <w:numPr>
          <w:ilvl w:val="1"/>
          <w:numId w:val="17"/>
        </w:numPr>
        <w:tabs>
          <w:tab w:val="left" w:pos="993"/>
        </w:tabs>
        <w:spacing w:line="240" w:lineRule="auto"/>
        <w:ind w:hanging="502"/>
        <w:rPr>
          <w:rFonts w:ascii="Times New Roman" w:hAnsi="Times New Roman"/>
          <w:sz w:val="24"/>
        </w:rPr>
      </w:pPr>
      <w:r w:rsidRPr="009A7EB1">
        <w:rPr>
          <w:rFonts w:ascii="Times New Roman" w:hAnsi="Times New Roman"/>
          <w:sz w:val="24"/>
        </w:rPr>
        <w:t xml:space="preserve">Zamawiający </w:t>
      </w:r>
      <w:r w:rsidRPr="009A7EB1">
        <w:rPr>
          <w:rFonts w:ascii="Times New Roman" w:hAnsi="Times New Roman"/>
          <w:b/>
          <w:sz w:val="24"/>
        </w:rPr>
        <w:t xml:space="preserve">nie </w:t>
      </w:r>
      <w:r w:rsidRPr="009A7EB1">
        <w:rPr>
          <w:rFonts w:ascii="Times New Roman" w:hAnsi="Times New Roman"/>
          <w:sz w:val="24"/>
        </w:rPr>
        <w:t xml:space="preserve">zastrzega obowiązku osobistego wykonania przez wykonawcę kluczowych zadań w realizacji zamówienia. </w:t>
      </w:r>
    </w:p>
    <w:p w14:paraId="1440C920" w14:textId="77777777" w:rsidR="00B33576" w:rsidRPr="009A7EB1" w:rsidRDefault="00B33576">
      <w:pPr>
        <w:pStyle w:val="Tekstpodstawowywcity3"/>
        <w:numPr>
          <w:ilvl w:val="1"/>
          <w:numId w:val="17"/>
        </w:numPr>
        <w:tabs>
          <w:tab w:val="left" w:pos="993"/>
        </w:tabs>
        <w:spacing w:line="240" w:lineRule="auto"/>
        <w:ind w:hanging="505"/>
        <w:rPr>
          <w:rFonts w:ascii="Times New Roman" w:hAnsi="Times New Roman"/>
          <w:sz w:val="24"/>
        </w:rPr>
      </w:pPr>
      <w:r w:rsidRPr="009A7EB1">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14707B56" w14:textId="77777777" w:rsidR="00B33576" w:rsidRPr="009A7EB1" w:rsidRDefault="00B33576">
      <w:pPr>
        <w:pStyle w:val="Tekstpodstawowy"/>
        <w:numPr>
          <w:ilvl w:val="1"/>
          <w:numId w:val="17"/>
        </w:numPr>
        <w:suppressAutoHyphens/>
        <w:spacing w:line="240" w:lineRule="auto"/>
        <w:ind w:hanging="505"/>
        <w:rPr>
          <w:rFonts w:ascii="Times New Roman" w:hAnsi="Times New Roman" w:cs="Times New Roman"/>
          <w:b/>
          <w:sz w:val="24"/>
        </w:rPr>
      </w:pPr>
      <w:r w:rsidRPr="009A7EB1">
        <w:rPr>
          <w:rFonts w:ascii="Times New Roman" w:hAnsi="Times New Roman" w:cs="Times New Roman"/>
          <w:sz w:val="24"/>
        </w:rPr>
        <w:t>Zamawiający żąda, aby przed przystąpieniem do wykonania zamówienia Wykonawca, o ile są już znane, podał nazwy albo imiona i nazwiska oraz dane kontaktowe podwykonawców i sposób do kontaktu z nimi, zaangażowanych w takie roboty budowlane lub usługi.</w:t>
      </w:r>
      <w:r w:rsidRPr="009A7EB1">
        <w:rPr>
          <w:rFonts w:ascii="Times New Roman" w:hAnsi="Times New Roman" w:cs="Times New Roman"/>
          <w:b/>
          <w:sz w:val="24"/>
        </w:rPr>
        <w:t xml:space="preserve"> </w:t>
      </w:r>
      <w:r w:rsidRPr="009A7EB1">
        <w:rPr>
          <w:rFonts w:ascii="Times New Roman" w:hAnsi="Times New Roman" w:cs="Times New Roman"/>
          <w:sz w:val="24"/>
        </w:rPr>
        <w:t>Wykonawca zawiadamia Zamawiającego</w:t>
      </w:r>
      <w:r w:rsidRPr="009A7EB1">
        <w:rPr>
          <w:rFonts w:ascii="Times New Roman" w:hAnsi="Times New Roman" w:cs="Times New Roman"/>
          <w:sz w:val="24"/>
        </w:rPr>
        <w:br/>
        <w:t>o wszelkich zmianach danych, o których mowa w zdaniu pierwszym w trakcie realizacji zamówienia, a także przekazuje informacje na temat nowych podwykonawców, w którym w późniejszym okresie zamierza powierzyć realizację robót budowlanych lub usług.</w:t>
      </w:r>
    </w:p>
    <w:p w14:paraId="3A385A40" w14:textId="77777777" w:rsidR="00B33576" w:rsidRPr="009A7EB1" w:rsidRDefault="00B33576">
      <w:pPr>
        <w:pStyle w:val="Tekstpodstawowy"/>
        <w:numPr>
          <w:ilvl w:val="1"/>
          <w:numId w:val="17"/>
        </w:numPr>
        <w:suppressAutoHyphens/>
        <w:spacing w:line="240" w:lineRule="auto"/>
        <w:ind w:hanging="505"/>
        <w:rPr>
          <w:rFonts w:ascii="Times New Roman" w:hAnsi="Times New Roman" w:cs="Times New Roman"/>
          <w:b/>
          <w:sz w:val="24"/>
        </w:rPr>
      </w:pPr>
      <w:r w:rsidRPr="009A7EB1">
        <w:rPr>
          <w:rFonts w:ascii="Times New Roman" w:hAnsi="Times New Roman" w:cs="Times New Roman"/>
          <w:sz w:val="24"/>
        </w:rPr>
        <w:t xml:space="preserve">Powierzenie części zamówienia podwykonawcom nie zwalnia Wykonawcy </w:t>
      </w:r>
      <w:r w:rsidRPr="009A7EB1">
        <w:rPr>
          <w:rFonts w:ascii="Times New Roman" w:hAnsi="Times New Roman" w:cs="Times New Roman"/>
          <w:sz w:val="24"/>
        </w:rPr>
        <w:br/>
        <w:t>z odpowiedzialności za należyte wykonanie zamówienia.</w:t>
      </w:r>
    </w:p>
    <w:p w14:paraId="1EEB1215" w14:textId="77777777" w:rsidR="00B33576" w:rsidRPr="009A7EB1" w:rsidRDefault="00B33576" w:rsidP="00B33576">
      <w:pPr>
        <w:pStyle w:val="Tekstpodstawowy"/>
        <w:suppressAutoHyphens/>
        <w:spacing w:line="240" w:lineRule="auto"/>
        <w:ind w:left="928"/>
        <w:rPr>
          <w:rFonts w:ascii="Times New Roman" w:hAnsi="Times New Roman" w:cs="Times New Roman"/>
          <w:b/>
          <w:sz w:val="24"/>
        </w:rPr>
      </w:pPr>
    </w:p>
    <w:p w14:paraId="3B217863" w14:textId="77777777" w:rsidR="00B33576" w:rsidRPr="009A7EB1" w:rsidRDefault="00B33576" w:rsidP="00B33576">
      <w:pPr>
        <w:pStyle w:val="tytu"/>
      </w:pPr>
      <w:r w:rsidRPr="009A7EB1">
        <w:t>TERMIN WYKONANIA ZAMÓWIENIA</w:t>
      </w:r>
    </w:p>
    <w:p w14:paraId="0E142FC1" w14:textId="77777777" w:rsidR="00B33576" w:rsidRPr="009A7EB1" w:rsidRDefault="00B33576" w:rsidP="00B33576">
      <w:pPr>
        <w:spacing w:line="240" w:lineRule="auto"/>
        <w:ind w:left="425"/>
        <w:rPr>
          <w:rFonts w:ascii="Times New Roman" w:hAnsi="Times New Roman"/>
          <w:bCs/>
          <w:color w:val="000000" w:themeColor="text1"/>
          <w:kern w:val="2"/>
          <w:sz w:val="24"/>
        </w:rPr>
      </w:pPr>
      <w:r w:rsidRPr="009A7EB1">
        <w:rPr>
          <w:rFonts w:ascii="Times New Roman" w:hAnsi="Times New Roman"/>
          <w:bCs/>
          <w:color w:val="000000" w:themeColor="text1"/>
          <w:kern w:val="2"/>
          <w:sz w:val="24"/>
        </w:rPr>
        <w:t>1)</w:t>
      </w:r>
      <w:r w:rsidRPr="009A7EB1">
        <w:rPr>
          <w:rFonts w:ascii="Times New Roman" w:hAnsi="Times New Roman"/>
          <w:bCs/>
          <w:color w:val="000000" w:themeColor="text1"/>
          <w:kern w:val="2"/>
          <w:sz w:val="24"/>
        </w:rPr>
        <w:tab/>
        <w:t>Rozpoczęcie prac projektowych - z dniem zawarcia umowy.</w:t>
      </w:r>
    </w:p>
    <w:p w14:paraId="3778C506" w14:textId="77777777" w:rsidR="00B33576" w:rsidRPr="009A7EB1" w:rsidRDefault="00B33576" w:rsidP="00B33576">
      <w:pPr>
        <w:spacing w:line="240" w:lineRule="auto"/>
        <w:ind w:left="425"/>
        <w:rPr>
          <w:rFonts w:ascii="Times New Roman" w:hAnsi="Times New Roman"/>
          <w:bCs/>
          <w:color w:val="000000" w:themeColor="text1"/>
          <w:kern w:val="2"/>
          <w:sz w:val="24"/>
        </w:rPr>
      </w:pPr>
      <w:r w:rsidRPr="009A7EB1">
        <w:rPr>
          <w:rFonts w:ascii="Times New Roman" w:hAnsi="Times New Roman"/>
          <w:bCs/>
          <w:color w:val="000000" w:themeColor="text1"/>
          <w:kern w:val="2"/>
          <w:sz w:val="24"/>
        </w:rPr>
        <w:t>2)</w:t>
      </w:r>
      <w:r w:rsidRPr="009A7EB1">
        <w:rPr>
          <w:rFonts w:ascii="Times New Roman" w:hAnsi="Times New Roman"/>
          <w:bCs/>
          <w:color w:val="000000" w:themeColor="text1"/>
          <w:kern w:val="2"/>
          <w:sz w:val="24"/>
        </w:rPr>
        <w:tab/>
        <w:t xml:space="preserve">Zakończenie całości prac projektowych, stanowiących przedmiot niniejszego zamówieni wraz z uzyskaniem prawomocnej decyzji o pozwoleniu na budowę – </w:t>
      </w:r>
      <w:r w:rsidRPr="009A7EB1">
        <w:rPr>
          <w:rFonts w:ascii="Times New Roman" w:hAnsi="Times New Roman"/>
          <w:b/>
          <w:color w:val="000000" w:themeColor="text1"/>
          <w:kern w:val="2"/>
          <w:sz w:val="24"/>
        </w:rPr>
        <w:t>w terminie do 12 miesięcy</w:t>
      </w:r>
      <w:r w:rsidRPr="009A7EB1">
        <w:rPr>
          <w:rFonts w:ascii="Times New Roman" w:hAnsi="Times New Roman"/>
          <w:bCs/>
          <w:color w:val="000000" w:themeColor="text1"/>
          <w:kern w:val="2"/>
          <w:sz w:val="24"/>
        </w:rPr>
        <w:t xml:space="preserve"> od dnia zawarcia umowy. </w:t>
      </w:r>
    </w:p>
    <w:p w14:paraId="2F2B3CB7" w14:textId="77777777" w:rsidR="00B33576" w:rsidRPr="009A7EB1" w:rsidRDefault="00B33576" w:rsidP="00B33576">
      <w:pPr>
        <w:spacing w:line="240" w:lineRule="auto"/>
        <w:ind w:left="425"/>
        <w:rPr>
          <w:rFonts w:ascii="Times New Roman" w:hAnsi="Times New Roman"/>
          <w:bCs/>
          <w:color w:val="000000" w:themeColor="text1"/>
          <w:kern w:val="2"/>
          <w:sz w:val="24"/>
        </w:rPr>
      </w:pPr>
      <w:r w:rsidRPr="009A7EB1">
        <w:rPr>
          <w:rFonts w:ascii="Times New Roman" w:hAnsi="Times New Roman"/>
          <w:bCs/>
          <w:color w:val="000000" w:themeColor="text1"/>
          <w:kern w:val="2"/>
          <w:sz w:val="24"/>
        </w:rPr>
        <w:t>3)</w:t>
      </w:r>
      <w:r w:rsidRPr="009A7EB1">
        <w:rPr>
          <w:rFonts w:ascii="Times New Roman" w:hAnsi="Times New Roman"/>
          <w:bCs/>
          <w:color w:val="000000" w:themeColor="text1"/>
          <w:kern w:val="2"/>
          <w:sz w:val="24"/>
        </w:rPr>
        <w:tab/>
        <w:t>Pełnienie nadzoru autorskiego nad inwestycją wykonywaną na podstawie opracowanej dokumentacji projektowej- w terminie określonym w §2 ust. 9 projektu umowy (tj. realizacja Etapu IV).</w:t>
      </w:r>
    </w:p>
    <w:p w14:paraId="49C81FBA" w14:textId="77777777" w:rsidR="00953231" w:rsidRPr="009A7EB1" w:rsidRDefault="00953231" w:rsidP="003740A7">
      <w:pPr>
        <w:spacing w:line="240" w:lineRule="auto"/>
        <w:ind w:left="425"/>
        <w:rPr>
          <w:rFonts w:ascii="Times New Roman" w:hAnsi="Times New Roman"/>
          <w:bCs/>
          <w:color w:val="000000" w:themeColor="text1"/>
          <w:kern w:val="2"/>
          <w:sz w:val="24"/>
        </w:rPr>
      </w:pPr>
    </w:p>
    <w:p w14:paraId="6473D850" w14:textId="77777777" w:rsidR="00605682" w:rsidRPr="009A7EB1" w:rsidRDefault="00605682" w:rsidP="003740A7">
      <w:pPr>
        <w:spacing w:line="240" w:lineRule="auto"/>
        <w:ind w:left="425"/>
        <w:rPr>
          <w:rFonts w:ascii="Times New Roman" w:hAnsi="Times New Roman"/>
          <w:bCs/>
          <w:color w:val="000000" w:themeColor="text1"/>
          <w:kern w:val="2"/>
          <w:sz w:val="24"/>
        </w:rPr>
      </w:pPr>
    </w:p>
    <w:p w14:paraId="14C6FA84" w14:textId="77777777" w:rsidR="00605682" w:rsidRPr="009A7EB1" w:rsidRDefault="00605682" w:rsidP="003740A7">
      <w:pPr>
        <w:spacing w:line="240" w:lineRule="auto"/>
        <w:ind w:left="425"/>
        <w:rPr>
          <w:rFonts w:ascii="Times New Roman" w:hAnsi="Times New Roman"/>
          <w:bCs/>
          <w:color w:val="000000" w:themeColor="text1"/>
          <w:kern w:val="2"/>
          <w:sz w:val="24"/>
        </w:rPr>
      </w:pPr>
    </w:p>
    <w:p w14:paraId="757DE83E" w14:textId="77777777" w:rsidR="00605682" w:rsidRPr="009A7EB1" w:rsidRDefault="00605682" w:rsidP="003740A7">
      <w:pPr>
        <w:spacing w:line="240" w:lineRule="auto"/>
        <w:ind w:left="425"/>
        <w:rPr>
          <w:rFonts w:ascii="Times New Roman" w:hAnsi="Times New Roman"/>
          <w:bCs/>
          <w:color w:val="000000" w:themeColor="text1"/>
          <w:kern w:val="2"/>
          <w:sz w:val="24"/>
        </w:rPr>
      </w:pPr>
    </w:p>
    <w:p w14:paraId="61CF851A" w14:textId="77777777" w:rsidR="00605682" w:rsidRPr="009A7EB1" w:rsidRDefault="00605682" w:rsidP="003740A7">
      <w:pPr>
        <w:spacing w:line="240" w:lineRule="auto"/>
        <w:ind w:left="425"/>
        <w:rPr>
          <w:rFonts w:ascii="Times New Roman" w:hAnsi="Times New Roman"/>
          <w:bCs/>
          <w:color w:val="000000" w:themeColor="text1"/>
          <w:kern w:val="2"/>
          <w:sz w:val="24"/>
        </w:rPr>
      </w:pPr>
    </w:p>
    <w:bookmarkEnd w:id="0"/>
    <w:p w14:paraId="3EC53D3A" w14:textId="77777777" w:rsidR="00844F6B" w:rsidRPr="009A7EB1" w:rsidRDefault="00844F6B" w:rsidP="00A665DF">
      <w:pPr>
        <w:pStyle w:val="tytu"/>
      </w:pPr>
      <w:r w:rsidRPr="009A7EB1">
        <w:lastRenderedPageBreak/>
        <w:t>INFORMACJA O WARUNKACH UDZIAŁU W POSTĘPOWANIU</w:t>
      </w:r>
    </w:p>
    <w:p w14:paraId="4235BF82" w14:textId="3C5598FB" w:rsidR="004B1379" w:rsidRPr="009A7EB1" w:rsidRDefault="004B1379" w:rsidP="00605682">
      <w:pPr>
        <w:spacing w:line="240" w:lineRule="auto"/>
        <w:ind w:firstLine="709"/>
        <w:rPr>
          <w:rFonts w:ascii="Times New Roman" w:hAnsi="Times New Roman"/>
          <w:sz w:val="24"/>
        </w:rPr>
      </w:pPr>
      <w:r w:rsidRPr="009A7EB1">
        <w:rPr>
          <w:rFonts w:ascii="Times New Roman" w:hAnsi="Times New Roman"/>
          <w:sz w:val="24"/>
        </w:rPr>
        <w:t>6.1.</w:t>
      </w:r>
      <w:r w:rsidR="00605682" w:rsidRPr="009A7EB1">
        <w:rPr>
          <w:rFonts w:ascii="Times New Roman" w:hAnsi="Times New Roman"/>
          <w:sz w:val="24"/>
        </w:rPr>
        <w:t xml:space="preserve"> </w:t>
      </w:r>
      <w:r w:rsidRPr="009A7EB1">
        <w:rPr>
          <w:rFonts w:ascii="Times New Roman" w:hAnsi="Times New Roman"/>
          <w:sz w:val="24"/>
        </w:rPr>
        <w:t xml:space="preserve">O udzielenie zamówienia mogą ubiegać się Wykonawcy, którzy: </w:t>
      </w:r>
    </w:p>
    <w:p w14:paraId="2300B36C" w14:textId="77777777" w:rsidR="004B1379" w:rsidRPr="009A7EB1" w:rsidRDefault="004B1379" w:rsidP="00605682">
      <w:pPr>
        <w:pStyle w:val="Akapitzlist"/>
        <w:spacing w:line="240" w:lineRule="auto"/>
        <w:ind w:left="1560" w:hanging="567"/>
        <w:rPr>
          <w:rFonts w:ascii="Times New Roman" w:hAnsi="Times New Roman"/>
          <w:sz w:val="24"/>
        </w:rPr>
      </w:pPr>
      <w:r w:rsidRPr="009A7EB1">
        <w:rPr>
          <w:rFonts w:ascii="Times New Roman" w:hAnsi="Times New Roman"/>
          <w:sz w:val="24"/>
        </w:rPr>
        <w:t>1)</w:t>
      </w:r>
      <w:r w:rsidRPr="009A7EB1">
        <w:rPr>
          <w:rFonts w:ascii="Times New Roman" w:hAnsi="Times New Roman"/>
          <w:sz w:val="24"/>
        </w:rPr>
        <w:tab/>
        <w:t>nie podlegają wykluczeniu;</w:t>
      </w:r>
    </w:p>
    <w:p w14:paraId="6CEFFDDD" w14:textId="700C66C9" w:rsidR="004B1379" w:rsidRPr="009A7EB1" w:rsidRDefault="004B1379" w:rsidP="00605682">
      <w:pPr>
        <w:pStyle w:val="Akapitzlist"/>
        <w:spacing w:line="240" w:lineRule="auto"/>
        <w:ind w:left="1560" w:hanging="567"/>
        <w:rPr>
          <w:rFonts w:ascii="Times New Roman" w:hAnsi="Times New Roman"/>
          <w:sz w:val="24"/>
        </w:rPr>
      </w:pPr>
      <w:r w:rsidRPr="009A7EB1">
        <w:rPr>
          <w:rFonts w:ascii="Times New Roman" w:hAnsi="Times New Roman"/>
          <w:sz w:val="24"/>
        </w:rPr>
        <w:t>2)</w:t>
      </w:r>
      <w:r w:rsidRPr="009A7EB1">
        <w:rPr>
          <w:rFonts w:ascii="Times New Roman" w:hAnsi="Times New Roman"/>
          <w:sz w:val="24"/>
        </w:rPr>
        <w:tab/>
        <w:t>spełniają warunki udziału w postępowaniu określone przez</w:t>
      </w:r>
      <w:r w:rsidR="00605682" w:rsidRPr="009A7EB1">
        <w:rPr>
          <w:rFonts w:ascii="Times New Roman" w:hAnsi="Times New Roman"/>
          <w:sz w:val="24"/>
        </w:rPr>
        <w:t xml:space="preserve"> </w:t>
      </w:r>
      <w:r w:rsidRPr="009A7EB1">
        <w:rPr>
          <w:rFonts w:ascii="Times New Roman" w:hAnsi="Times New Roman"/>
          <w:sz w:val="24"/>
        </w:rPr>
        <w:t>zamawiającego w ogłoszeniu o zamówieniu i niniejszej SWZ.</w:t>
      </w:r>
    </w:p>
    <w:p w14:paraId="4DEAFA00" w14:textId="77777777" w:rsidR="004B1379" w:rsidRPr="009A7EB1" w:rsidRDefault="004B1379" w:rsidP="00605682">
      <w:pPr>
        <w:spacing w:line="240" w:lineRule="auto"/>
        <w:ind w:firstLine="709"/>
        <w:rPr>
          <w:rFonts w:ascii="Times New Roman" w:hAnsi="Times New Roman"/>
          <w:sz w:val="24"/>
        </w:rPr>
      </w:pPr>
      <w:r w:rsidRPr="009A7EB1">
        <w:rPr>
          <w:rFonts w:ascii="Times New Roman" w:hAnsi="Times New Roman"/>
          <w:sz w:val="24"/>
        </w:rPr>
        <w:t>6.2.</w:t>
      </w:r>
      <w:r w:rsidRPr="009A7EB1">
        <w:rPr>
          <w:rFonts w:ascii="Times New Roman" w:hAnsi="Times New Roman"/>
          <w:sz w:val="24"/>
        </w:rPr>
        <w:tab/>
        <w:t xml:space="preserve">W zakresie wykazania przez Wykonawcę spełnienia warunków udziału                             w </w:t>
      </w:r>
      <w:proofErr w:type="gramStart"/>
      <w:r w:rsidRPr="009A7EB1">
        <w:rPr>
          <w:rFonts w:ascii="Times New Roman" w:hAnsi="Times New Roman"/>
          <w:sz w:val="24"/>
        </w:rPr>
        <w:t>postępowaniu  Zamawiający</w:t>
      </w:r>
      <w:proofErr w:type="gramEnd"/>
      <w:r w:rsidRPr="009A7EB1">
        <w:rPr>
          <w:rFonts w:ascii="Times New Roman" w:hAnsi="Times New Roman"/>
          <w:sz w:val="24"/>
        </w:rPr>
        <w:t xml:space="preserve"> określa wymagania co do warunków, na poziomie poniżej opisanym, dotyczących:</w:t>
      </w:r>
    </w:p>
    <w:p w14:paraId="5D9F70D0" w14:textId="77777777" w:rsidR="00763E89" w:rsidRPr="009A7EB1" w:rsidRDefault="00763E89" w:rsidP="004B1379">
      <w:pPr>
        <w:pStyle w:val="Akapitzlist"/>
        <w:spacing w:line="240" w:lineRule="auto"/>
        <w:ind w:left="709" w:firstLine="709"/>
        <w:rPr>
          <w:rFonts w:ascii="Times New Roman" w:hAnsi="Times New Roman"/>
          <w:sz w:val="24"/>
        </w:rPr>
      </w:pPr>
    </w:p>
    <w:p w14:paraId="4A85AF6F" w14:textId="460F8CF5" w:rsidR="004B1379" w:rsidRPr="009A7EB1" w:rsidRDefault="004B1379" w:rsidP="004B1379">
      <w:pPr>
        <w:pStyle w:val="Akapitzlist"/>
        <w:spacing w:line="240" w:lineRule="auto"/>
        <w:ind w:left="709" w:firstLine="709"/>
        <w:rPr>
          <w:rFonts w:ascii="Times New Roman" w:hAnsi="Times New Roman"/>
          <w:sz w:val="24"/>
        </w:rPr>
      </w:pPr>
      <w:r w:rsidRPr="009A7EB1">
        <w:rPr>
          <w:rFonts w:ascii="Times New Roman" w:hAnsi="Times New Roman"/>
          <w:sz w:val="24"/>
        </w:rPr>
        <w:t>a)</w:t>
      </w:r>
      <w:r w:rsidRPr="009A7EB1">
        <w:rPr>
          <w:rFonts w:ascii="Times New Roman" w:hAnsi="Times New Roman"/>
          <w:sz w:val="24"/>
        </w:rPr>
        <w:tab/>
        <w:t>zdolności do występowania w obrocie gospodarczym;</w:t>
      </w:r>
    </w:p>
    <w:p w14:paraId="05A82293" w14:textId="77777777" w:rsidR="004B1379" w:rsidRPr="009A7EB1" w:rsidRDefault="004B1379" w:rsidP="004B1379">
      <w:pPr>
        <w:pStyle w:val="Akapitzlist"/>
        <w:spacing w:line="240" w:lineRule="auto"/>
        <w:ind w:left="709" w:hanging="142"/>
        <w:rPr>
          <w:rFonts w:ascii="Times New Roman" w:hAnsi="Times New Roman"/>
          <w:sz w:val="24"/>
        </w:rPr>
      </w:pPr>
      <w:r w:rsidRPr="009A7EB1">
        <w:rPr>
          <w:rFonts w:ascii="Times New Roman" w:hAnsi="Times New Roman"/>
          <w:sz w:val="24"/>
        </w:rPr>
        <w:t>Zamawiający odstępuje od precyzowania warunku w przedmiotowym zakresie.</w:t>
      </w:r>
    </w:p>
    <w:p w14:paraId="661EC8F0" w14:textId="77777777" w:rsidR="00763E89" w:rsidRPr="009A7EB1" w:rsidRDefault="00763E89" w:rsidP="004B1379">
      <w:pPr>
        <w:pStyle w:val="Akapitzlist"/>
        <w:spacing w:line="240" w:lineRule="auto"/>
        <w:ind w:left="709" w:firstLine="709"/>
        <w:rPr>
          <w:rFonts w:ascii="Times New Roman" w:hAnsi="Times New Roman"/>
          <w:sz w:val="24"/>
        </w:rPr>
      </w:pPr>
    </w:p>
    <w:p w14:paraId="1E430E70" w14:textId="15FB55FF" w:rsidR="004B1379" w:rsidRPr="009A7EB1" w:rsidRDefault="004B1379" w:rsidP="004B1379">
      <w:pPr>
        <w:pStyle w:val="Akapitzlist"/>
        <w:spacing w:line="240" w:lineRule="auto"/>
        <w:ind w:left="709" w:firstLine="709"/>
        <w:rPr>
          <w:rFonts w:ascii="Times New Roman" w:hAnsi="Times New Roman"/>
          <w:sz w:val="24"/>
        </w:rPr>
      </w:pPr>
      <w:r w:rsidRPr="009A7EB1">
        <w:rPr>
          <w:rFonts w:ascii="Times New Roman" w:hAnsi="Times New Roman"/>
          <w:sz w:val="24"/>
        </w:rPr>
        <w:t>b)</w:t>
      </w:r>
      <w:r w:rsidRPr="009A7EB1">
        <w:rPr>
          <w:rFonts w:ascii="Times New Roman" w:hAnsi="Times New Roman"/>
          <w:sz w:val="24"/>
        </w:rPr>
        <w:tab/>
        <w:t xml:space="preserve">uprawnień do prowadzenia określonej działalności gospodarczej lub zawodowej; </w:t>
      </w:r>
    </w:p>
    <w:p w14:paraId="5A73F85A" w14:textId="77777777" w:rsidR="0048503C" w:rsidRPr="009A7EB1" w:rsidRDefault="0048503C" w:rsidP="0048503C">
      <w:pPr>
        <w:pStyle w:val="Akapitzlist"/>
        <w:spacing w:line="240" w:lineRule="auto"/>
        <w:ind w:left="709" w:hanging="142"/>
        <w:rPr>
          <w:rFonts w:ascii="Times New Roman" w:hAnsi="Times New Roman"/>
          <w:sz w:val="24"/>
        </w:rPr>
      </w:pPr>
      <w:r w:rsidRPr="009A7EB1">
        <w:rPr>
          <w:rFonts w:ascii="Times New Roman" w:hAnsi="Times New Roman"/>
          <w:sz w:val="24"/>
        </w:rPr>
        <w:t>Zamawiający odstępuje od precyzowania warunku w przedmiotowym zakresie.</w:t>
      </w:r>
    </w:p>
    <w:p w14:paraId="47CCC701" w14:textId="77777777" w:rsidR="00763E89" w:rsidRPr="009A7EB1" w:rsidRDefault="00763E89" w:rsidP="004B1379">
      <w:pPr>
        <w:pStyle w:val="Akapitzlist"/>
        <w:spacing w:line="240" w:lineRule="auto"/>
        <w:ind w:left="709" w:firstLine="709"/>
        <w:rPr>
          <w:rFonts w:ascii="Times New Roman" w:hAnsi="Times New Roman"/>
          <w:sz w:val="24"/>
        </w:rPr>
      </w:pPr>
    </w:p>
    <w:p w14:paraId="7B9C7A8E" w14:textId="53C8575F" w:rsidR="004B1379" w:rsidRPr="009A7EB1" w:rsidRDefault="004B1379" w:rsidP="004B1379">
      <w:pPr>
        <w:pStyle w:val="Akapitzlist"/>
        <w:spacing w:line="240" w:lineRule="auto"/>
        <w:ind w:left="709" w:firstLine="709"/>
        <w:rPr>
          <w:rFonts w:ascii="Times New Roman" w:hAnsi="Times New Roman"/>
          <w:sz w:val="24"/>
        </w:rPr>
      </w:pPr>
      <w:r w:rsidRPr="009A7EB1">
        <w:rPr>
          <w:rFonts w:ascii="Times New Roman" w:hAnsi="Times New Roman"/>
          <w:sz w:val="24"/>
        </w:rPr>
        <w:t>c)</w:t>
      </w:r>
      <w:r w:rsidRPr="009A7EB1">
        <w:rPr>
          <w:rFonts w:ascii="Times New Roman" w:hAnsi="Times New Roman"/>
          <w:sz w:val="24"/>
        </w:rPr>
        <w:tab/>
        <w:t>sytuacji ekonomicznej lub finansowej;</w:t>
      </w:r>
    </w:p>
    <w:p w14:paraId="3CC659D4" w14:textId="77777777" w:rsidR="00E27FDF" w:rsidRPr="009A7EB1" w:rsidRDefault="00E27FDF" w:rsidP="00E27FDF">
      <w:pPr>
        <w:pStyle w:val="Akapitzlist"/>
        <w:spacing w:line="240" w:lineRule="auto"/>
        <w:ind w:left="709" w:hanging="142"/>
        <w:rPr>
          <w:rFonts w:ascii="Times New Roman" w:hAnsi="Times New Roman"/>
          <w:sz w:val="24"/>
        </w:rPr>
      </w:pPr>
      <w:r w:rsidRPr="009A7EB1">
        <w:rPr>
          <w:rFonts w:ascii="Times New Roman" w:hAnsi="Times New Roman"/>
          <w:sz w:val="24"/>
        </w:rPr>
        <w:t>Zamawiający odstępuje od precyzowania warunku w przedmiotowym zakresie.</w:t>
      </w:r>
    </w:p>
    <w:p w14:paraId="245F0B6E" w14:textId="77777777" w:rsidR="004B1379" w:rsidRPr="009A7EB1" w:rsidRDefault="004B1379" w:rsidP="004B1379">
      <w:pPr>
        <w:pStyle w:val="Akapitzlist"/>
        <w:spacing w:line="240" w:lineRule="auto"/>
        <w:ind w:left="567"/>
        <w:rPr>
          <w:rFonts w:ascii="Times New Roman" w:hAnsi="Times New Roman"/>
          <w:sz w:val="24"/>
        </w:rPr>
      </w:pPr>
    </w:p>
    <w:p w14:paraId="63B9DE7F" w14:textId="6883D3EE" w:rsidR="00112228" w:rsidRPr="009A7EB1" w:rsidRDefault="004B1379" w:rsidP="00112228">
      <w:pPr>
        <w:pStyle w:val="Akapitzlist"/>
        <w:spacing w:line="240" w:lineRule="auto"/>
        <w:ind w:left="709" w:firstLine="709"/>
        <w:rPr>
          <w:rFonts w:ascii="Times New Roman" w:hAnsi="Times New Roman"/>
          <w:sz w:val="24"/>
        </w:rPr>
      </w:pPr>
      <w:r w:rsidRPr="009A7EB1">
        <w:rPr>
          <w:rFonts w:ascii="Times New Roman" w:hAnsi="Times New Roman"/>
          <w:sz w:val="24"/>
        </w:rPr>
        <w:t xml:space="preserve">d) </w:t>
      </w:r>
      <w:r w:rsidR="00112228" w:rsidRPr="009A7EB1">
        <w:rPr>
          <w:rFonts w:ascii="Times New Roman" w:eastAsiaTheme="minorHAnsi" w:hAnsi="Times New Roman"/>
          <w:b/>
          <w:sz w:val="24"/>
        </w:rPr>
        <w:t>zdolności technicznej lub zawodowej.</w:t>
      </w:r>
    </w:p>
    <w:p w14:paraId="6C999623" w14:textId="2092618A" w:rsidR="00112228" w:rsidRPr="009A7EB1" w:rsidRDefault="00112228" w:rsidP="00736A40">
      <w:pPr>
        <w:pStyle w:val="Akapitzlist"/>
        <w:spacing w:line="240" w:lineRule="auto"/>
        <w:ind w:left="0"/>
        <w:rPr>
          <w:rFonts w:ascii="Times New Roman" w:hAnsi="Times New Roman"/>
          <w:b/>
          <w:bCs/>
          <w:sz w:val="24"/>
        </w:rPr>
      </w:pPr>
      <w:r w:rsidRPr="009A7EB1">
        <w:rPr>
          <w:rFonts w:ascii="Times New Roman" w:hAnsi="Times New Roman"/>
          <w:color w:val="000000" w:themeColor="text1"/>
          <w:sz w:val="24"/>
        </w:rPr>
        <w:t xml:space="preserve">Za minimalny poziom zdolności uznane zostanie wykazanie przez Wykonawcę, że dysponuje lub będzie dysponował: przynajmniej 1 osobą posiadającą </w:t>
      </w:r>
      <w:r w:rsidRPr="009A7EB1">
        <w:rPr>
          <w:rFonts w:ascii="Times New Roman" w:hAnsi="Times New Roman"/>
          <w:b/>
          <w:bCs/>
          <w:color w:val="000000" w:themeColor="text1"/>
          <w:sz w:val="24"/>
        </w:rPr>
        <w:t>uprawnienia budowlane bez ograniczeń do projektowania w specjalności instalacyjnej w zakresie sieci, instalacji i</w:t>
      </w:r>
      <w:r w:rsidR="007710B8">
        <w:rPr>
          <w:rFonts w:ascii="Times New Roman" w:hAnsi="Times New Roman"/>
          <w:b/>
          <w:bCs/>
          <w:color w:val="000000" w:themeColor="text1"/>
          <w:sz w:val="24"/>
        </w:rPr>
        <w:t> </w:t>
      </w:r>
      <w:r w:rsidRPr="009A7EB1">
        <w:rPr>
          <w:rFonts w:ascii="Times New Roman" w:hAnsi="Times New Roman"/>
          <w:b/>
          <w:bCs/>
          <w:color w:val="000000" w:themeColor="text1"/>
          <w:sz w:val="24"/>
        </w:rPr>
        <w:t>urządzeń kanalizacyjnych</w:t>
      </w:r>
    </w:p>
    <w:p w14:paraId="22FEA15E" w14:textId="77777777" w:rsidR="004B1379" w:rsidRPr="009A7EB1" w:rsidRDefault="004B1379" w:rsidP="004B1379">
      <w:pPr>
        <w:pStyle w:val="Akapitzlist"/>
        <w:spacing w:line="240" w:lineRule="auto"/>
        <w:ind w:left="709" w:hanging="142"/>
        <w:rPr>
          <w:rFonts w:ascii="Times New Roman" w:hAnsi="Times New Roman"/>
          <w:sz w:val="24"/>
        </w:rPr>
      </w:pPr>
    </w:p>
    <w:p w14:paraId="5698E811" w14:textId="77777777" w:rsidR="00EA0815" w:rsidRPr="009A7EB1" w:rsidRDefault="00A1492B" w:rsidP="00A665DF">
      <w:pPr>
        <w:pStyle w:val="tytu"/>
        <w:rPr>
          <w:rStyle w:val="FontStyle96"/>
          <w:rFonts w:ascii="Times New Roman" w:hAnsi="Times New Roman" w:cs="Times New Roman"/>
          <w:b/>
          <w:sz w:val="24"/>
          <w:szCs w:val="24"/>
        </w:rPr>
      </w:pPr>
      <w:r w:rsidRPr="009A7EB1">
        <w:rPr>
          <w:rStyle w:val="FontStyle96"/>
          <w:rFonts w:ascii="Times New Roman" w:hAnsi="Times New Roman" w:cs="Times New Roman"/>
          <w:b/>
          <w:sz w:val="24"/>
          <w:szCs w:val="24"/>
        </w:rPr>
        <w:t>PODSTAWY WYKLUCZENIA WYKONAWCY Z POSTĘPOWANIA</w:t>
      </w:r>
    </w:p>
    <w:p w14:paraId="430BAD1E" w14:textId="77777777" w:rsidR="006B0628" w:rsidRPr="009A7EB1" w:rsidRDefault="00C67B56">
      <w:pPr>
        <w:pStyle w:val="Akapitzlist"/>
        <w:numPr>
          <w:ilvl w:val="1"/>
          <w:numId w:val="21"/>
        </w:numPr>
        <w:spacing w:line="240" w:lineRule="auto"/>
        <w:ind w:left="851" w:hanging="425"/>
        <w:rPr>
          <w:rFonts w:ascii="Times New Roman" w:eastAsiaTheme="minorHAnsi" w:hAnsi="Times New Roman"/>
          <w:sz w:val="24"/>
        </w:rPr>
      </w:pPr>
      <w:r w:rsidRPr="009A7EB1">
        <w:rPr>
          <w:rFonts w:ascii="Times New Roman" w:hAnsi="Times New Roman"/>
          <w:b/>
          <w:sz w:val="24"/>
        </w:rPr>
        <w:t xml:space="preserve">Podstawy wykluczenia, o których mowa w art. 108 ustawy Prawo zamówień publicznych. </w:t>
      </w:r>
      <w:r w:rsidR="006B0628" w:rsidRPr="009A7EB1">
        <w:rPr>
          <w:rFonts w:ascii="Times New Roman" w:hAnsi="Times New Roman"/>
          <w:sz w:val="24"/>
        </w:rPr>
        <w:t>Z postępowania o udzielenie zamówienia wyklucza się W</w:t>
      </w:r>
      <w:r w:rsidR="00813FF3" w:rsidRPr="009A7EB1">
        <w:rPr>
          <w:rFonts w:ascii="Times New Roman" w:hAnsi="Times New Roman"/>
          <w:sz w:val="24"/>
        </w:rPr>
        <w:t xml:space="preserve">ykonawcę: </w:t>
      </w:r>
      <w:bookmarkStart w:id="1" w:name="mip51080593"/>
      <w:bookmarkEnd w:id="1"/>
    </w:p>
    <w:p w14:paraId="31FD22AE" w14:textId="77777777" w:rsidR="006B0628" w:rsidRPr="009A7EB1" w:rsidRDefault="006B0628">
      <w:pPr>
        <w:pStyle w:val="Akapitzlist"/>
        <w:numPr>
          <w:ilvl w:val="0"/>
          <w:numId w:val="9"/>
        </w:numPr>
        <w:spacing w:line="240" w:lineRule="auto"/>
        <w:rPr>
          <w:rFonts w:ascii="Times New Roman" w:eastAsiaTheme="minorHAnsi" w:hAnsi="Times New Roman"/>
          <w:sz w:val="24"/>
        </w:rPr>
      </w:pPr>
      <w:r w:rsidRPr="009A7EB1">
        <w:rPr>
          <w:rFonts w:ascii="Times New Roman" w:hAnsi="Times New Roman"/>
          <w:sz w:val="24"/>
        </w:rPr>
        <w:t>będącego osobą fizyczną, którego prawomocnie skazano za przestępstwo:</w:t>
      </w:r>
    </w:p>
    <w:p w14:paraId="57282B53" w14:textId="77777777" w:rsidR="006B0628" w:rsidRPr="009A7EB1" w:rsidRDefault="006B0628">
      <w:pPr>
        <w:pStyle w:val="Akapitzlist"/>
        <w:numPr>
          <w:ilvl w:val="0"/>
          <w:numId w:val="8"/>
        </w:numPr>
        <w:spacing w:line="240" w:lineRule="auto"/>
        <w:ind w:hanging="357"/>
        <w:rPr>
          <w:rFonts w:ascii="Times New Roman" w:eastAsiaTheme="minorHAnsi" w:hAnsi="Times New Roman"/>
          <w:sz w:val="24"/>
        </w:rPr>
      </w:pPr>
      <w:r w:rsidRPr="009A7EB1">
        <w:rPr>
          <w:rFonts w:ascii="Times New Roman" w:hAnsi="Times New Roman"/>
          <w:sz w:val="24"/>
        </w:rPr>
        <w:t xml:space="preserve">udziału w zorganizowanej grupie przestępczej albo związku mającym na celu popełnienie przestępstwa lub przestępstwa </w:t>
      </w:r>
      <w:proofErr w:type="gramStart"/>
      <w:r w:rsidRPr="009A7EB1">
        <w:rPr>
          <w:rFonts w:ascii="Times New Roman" w:hAnsi="Times New Roman"/>
          <w:sz w:val="24"/>
        </w:rPr>
        <w:t xml:space="preserve">skarbowego, </w:t>
      </w:r>
      <w:r w:rsidR="003740A7" w:rsidRPr="009A7EB1">
        <w:rPr>
          <w:rFonts w:ascii="Times New Roman" w:hAnsi="Times New Roman"/>
          <w:sz w:val="24"/>
        </w:rPr>
        <w:t xml:space="preserve">  </w:t>
      </w:r>
      <w:proofErr w:type="gramEnd"/>
      <w:r w:rsidR="003740A7" w:rsidRPr="009A7EB1">
        <w:rPr>
          <w:rFonts w:ascii="Times New Roman" w:hAnsi="Times New Roman"/>
          <w:sz w:val="24"/>
        </w:rPr>
        <w:t xml:space="preserve">                 </w:t>
      </w:r>
      <w:r w:rsidRPr="009A7EB1">
        <w:rPr>
          <w:rFonts w:ascii="Times New Roman" w:hAnsi="Times New Roman"/>
          <w:sz w:val="24"/>
        </w:rPr>
        <w:t>o którym mowa w art. 258 Kodeksu karnego,</w:t>
      </w:r>
    </w:p>
    <w:p w14:paraId="3B12FF3F" w14:textId="77777777" w:rsidR="006B0628" w:rsidRPr="009A7EB1" w:rsidRDefault="006B0628">
      <w:pPr>
        <w:pStyle w:val="Akapitzlist"/>
        <w:numPr>
          <w:ilvl w:val="0"/>
          <w:numId w:val="8"/>
        </w:numPr>
        <w:spacing w:line="240" w:lineRule="auto"/>
        <w:ind w:hanging="357"/>
        <w:rPr>
          <w:rFonts w:ascii="Times New Roman" w:eastAsiaTheme="minorHAnsi" w:hAnsi="Times New Roman"/>
          <w:sz w:val="24"/>
        </w:rPr>
      </w:pPr>
      <w:r w:rsidRPr="009A7EB1">
        <w:rPr>
          <w:rFonts w:ascii="Times New Roman" w:hAnsi="Times New Roman"/>
          <w:sz w:val="24"/>
        </w:rPr>
        <w:t>handlu ludźmi, o którym mowa w art. 189a Kodeksu karnego,</w:t>
      </w:r>
    </w:p>
    <w:p w14:paraId="62D6E389" w14:textId="77777777" w:rsidR="006B0628" w:rsidRPr="009A7EB1" w:rsidRDefault="006B0628">
      <w:pPr>
        <w:pStyle w:val="Akapitzlist"/>
        <w:numPr>
          <w:ilvl w:val="0"/>
          <w:numId w:val="8"/>
        </w:numPr>
        <w:spacing w:line="240" w:lineRule="auto"/>
        <w:ind w:hanging="357"/>
        <w:rPr>
          <w:rFonts w:ascii="Times New Roman" w:eastAsiaTheme="minorHAnsi" w:hAnsi="Times New Roman"/>
          <w:sz w:val="24"/>
        </w:rPr>
      </w:pPr>
      <w:r w:rsidRPr="009A7EB1">
        <w:rPr>
          <w:rFonts w:ascii="Times New Roman" w:hAnsi="Times New Roman"/>
          <w:sz w:val="24"/>
        </w:rPr>
        <w:t>o którym mowa w art. 228-230a, art. 250a Kodeksu karnego lub w art. 46 lub art. 48 ustawy z dnia 25 czerwca 2010 r. o sporcie,</w:t>
      </w:r>
    </w:p>
    <w:p w14:paraId="68E3DBD4" w14:textId="77777777" w:rsidR="006B0628" w:rsidRPr="009A7EB1" w:rsidRDefault="006B0628">
      <w:pPr>
        <w:pStyle w:val="Akapitzlist"/>
        <w:numPr>
          <w:ilvl w:val="0"/>
          <w:numId w:val="8"/>
        </w:numPr>
        <w:spacing w:line="240" w:lineRule="auto"/>
        <w:ind w:hanging="357"/>
        <w:rPr>
          <w:rFonts w:ascii="Times New Roman" w:eastAsiaTheme="minorHAnsi" w:hAnsi="Times New Roman"/>
          <w:sz w:val="24"/>
        </w:rPr>
      </w:pPr>
      <w:r w:rsidRPr="009A7EB1">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7777777" w:rsidR="006B0628" w:rsidRPr="009A7EB1" w:rsidRDefault="006B0628">
      <w:pPr>
        <w:pStyle w:val="Akapitzlist"/>
        <w:numPr>
          <w:ilvl w:val="0"/>
          <w:numId w:val="8"/>
        </w:numPr>
        <w:spacing w:line="240" w:lineRule="auto"/>
        <w:ind w:hanging="357"/>
        <w:rPr>
          <w:rFonts w:ascii="Times New Roman" w:eastAsiaTheme="minorHAnsi" w:hAnsi="Times New Roman"/>
          <w:sz w:val="24"/>
        </w:rPr>
      </w:pPr>
      <w:r w:rsidRPr="009A7EB1">
        <w:rPr>
          <w:rFonts w:ascii="Times New Roman" w:hAnsi="Times New Roman"/>
          <w:sz w:val="24"/>
        </w:rPr>
        <w:t xml:space="preserve">o charakterze terrorystycznym, o którym mowa w art. 115 </w:t>
      </w:r>
      <w:r w:rsidR="00662A14" w:rsidRPr="009A7EB1">
        <w:rPr>
          <w:rFonts w:ascii="Times New Roman" w:hAnsi="Times New Roman"/>
          <w:sz w:val="24"/>
        </w:rPr>
        <w:t xml:space="preserve">                                    </w:t>
      </w:r>
      <w:r w:rsidRPr="009A7EB1">
        <w:rPr>
          <w:rFonts w:ascii="Times New Roman" w:hAnsi="Times New Roman"/>
          <w:sz w:val="24"/>
        </w:rPr>
        <w:t>§ 20 Kodeksu karnego, lub mające na celu popełnienie tego przestępstwa,</w:t>
      </w:r>
    </w:p>
    <w:p w14:paraId="15DC94A9" w14:textId="77777777" w:rsidR="006B0628" w:rsidRPr="009A7EB1" w:rsidRDefault="006B0628">
      <w:pPr>
        <w:pStyle w:val="Akapitzlist"/>
        <w:numPr>
          <w:ilvl w:val="0"/>
          <w:numId w:val="8"/>
        </w:numPr>
        <w:spacing w:line="240" w:lineRule="auto"/>
        <w:ind w:hanging="357"/>
        <w:rPr>
          <w:rFonts w:ascii="Times New Roman" w:eastAsiaTheme="minorHAnsi" w:hAnsi="Times New Roman"/>
          <w:sz w:val="24"/>
        </w:rPr>
      </w:pPr>
      <w:r w:rsidRPr="009A7EB1">
        <w:rPr>
          <w:rFonts w:ascii="Times New Roman" w:hAnsi="Times New Roman"/>
          <w:sz w:val="24"/>
        </w:rPr>
        <w:t>pracy małoletnich cudzoziemców, o którym mowa w art. 9 ust. 2 </w:t>
      </w:r>
      <w:r w:rsidR="00B67542" w:rsidRPr="009A7EB1">
        <w:rPr>
          <w:rFonts w:ascii="Times New Roman" w:hAnsi="Times New Roman"/>
          <w:sz w:val="24"/>
        </w:rPr>
        <w:t>ustawy z dnia 15 czerwca 2012 roku</w:t>
      </w:r>
      <w:r w:rsidRPr="009A7EB1">
        <w:rPr>
          <w:rFonts w:ascii="Times New Roman" w:hAnsi="Times New Roman"/>
          <w:sz w:val="24"/>
        </w:rPr>
        <w:t xml:space="preserve"> o skutkach powierzania wykonywania pracy cudzoziemcom przebywającym wbrew przepisom na terytorium Rzeczypospolitej Polskiej (Dz.</w:t>
      </w:r>
      <w:r w:rsidR="00B67542" w:rsidRPr="009A7EB1">
        <w:rPr>
          <w:rFonts w:ascii="Times New Roman" w:hAnsi="Times New Roman"/>
          <w:sz w:val="24"/>
        </w:rPr>
        <w:t xml:space="preserve"> </w:t>
      </w:r>
      <w:r w:rsidRPr="009A7EB1">
        <w:rPr>
          <w:rFonts w:ascii="Times New Roman" w:hAnsi="Times New Roman"/>
          <w:sz w:val="24"/>
        </w:rPr>
        <w:t>U. </w:t>
      </w:r>
      <w:r w:rsidR="00B67542" w:rsidRPr="009A7EB1">
        <w:rPr>
          <w:rFonts w:ascii="Times New Roman" w:hAnsi="Times New Roman"/>
          <w:sz w:val="24"/>
        </w:rPr>
        <w:t xml:space="preserve">z 2012 roku, </w:t>
      </w:r>
      <w:r w:rsidRPr="009A7EB1">
        <w:rPr>
          <w:rFonts w:ascii="Times New Roman" w:hAnsi="Times New Roman"/>
          <w:sz w:val="24"/>
        </w:rPr>
        <w:t>poz. 769),</w:t>
      </w:r>
    </w:p>
    <w:p w14:paraId="4A3FCF5E" w14:textId="77777777" w:rsidR="006B0628" w:rsidRPr="009A7EB1" w:rsidRDefault="006B0628">
      <w:pPr>
        <w:pStyle w:val="Akapitzlist"/>
        <w:numPr>
          <w:ilvl w:val="0"/>
          <w:numId w:val="8"/>
        </w:numPr>
        <w:spacing w:line="240" w:lineRule="auto"/>
        <w:ind w:hanging="357"/>
        <w:rPr>
          <w:rFonts w:ascii="Times New Roman" w:eastAsiaTheme="minorHAnsi" w:hAnsi="Times New Roman"/>
          <w:sz w:val="24"/>
        </w:rPr>
      </w:pPr>
      <w:r w:rsidRPr="009A7EB1">
        <w:rPr>
          <w:rFonts w:ascii="Times New Roman" w:hAnsi="Times New Roman"/>
          <w:sz w:val="24"/>
        </w:rPr>
        <w:t xml:space="preserve">przeciwko obrotowi gospodarczemu, o których mowa w art. 296-307 Kodeksu karnego, przestępstwo oszustwa, o którym mowa w art. </w:t>
      </w:r>
      <w:r w:rsidRPr="009A7EB1">
        <w:rPr>
          <w:rFonts w:ascii="Times New Roman" w:hAnsi="Times New Roman"/>
          <w:sz w:val="24"/>
        </w:rPr>
        <w:lastRenderedPageBreak/>
        <w:t>286 Kodeksu karnego, przestępstwo przeciwko wiarygodności dokumentów, o których mowa w art. 270-277d Kodeksu karnego, lub przestępstwo skarbowe,</w:t>
      </w:r>
    </w:p>
    <w:p w14:paraId="0D0316ED" w14:textId="77777777" w:rsidR="006B0628" w:rsidRPr="009A7EB1" w:rsidRDefault="006B0628">
      <w:pPr>
        <w:pStyle w:val="Akapitzlist"/>
        <w:numPr>
          <w:ilvl w:val="0"/>
          <w:numId w:val="8"/>
        </w:numPr>
        <w:spacing w:line="240" w:lineRule="auto"/>
        <w:ind w:hanging="357"/>
        <w:rPr>
          <w:rFonts w:ascii="Times New Roman" w:eastAsiaTheme="minorHAnsi" w:hAnsi="Times New Roman"/>
          <w:sz w:val="24"/>
        </w:rPr>
      </w:pPr>
      <w:r w:rsidRPr="009A7EB1">
        <w:rPr>
          <w:rFonts w:ascii="Times New Roman" w:hAnsi="Times New Roman"/>
          <w:sz w:val="24"/>
        </w:rPr>
        <w:t>o którym mowa w art. 9 ust. 1 i 3 lub art. 1</w:t>
      </w:r>
      <w:r w:rsidR="00C51103" w:rsidRPr="009A7EB1">
        <w:rPr>
          <w:rFonts w:ascii="Times New Roman" w:hAnsi="Times New Roman"/>
          <w:sz w:val="24"/>
        </w:rPr>
        <w:t>0 ustawy z dnia 15 czerwca 2012</w:t>
      </w:r>
      <w:r w:rsidRPr="009A7EB1">
        <w:rPr>
          <w:rFonts w:ascii="Times New Roman" w:hAnsi="Times New Roman"/>
          <w:sz w:val="24"/>
        </w:rPr>
        <w:t>r. o skutkach powierzania wykonywania pracy cudzoziemcom przebywającym wbrew przepisom na terytorium Rzeczypospolitej Polskiej</w:t>
      </w:r>
      <w:r w:rsidR="00B67542" w:rsidRPr="009A7EB1">
        <w:rPr>
          <w:rFonts w:ascii="Times New Roman" w:hAnsi="Times New Roman"/>
          <w:sz w:val="24"/>
        </w:rPr>
        <w:t xml:space="preserve"> </w:t>
      </w:r>
      <w:r w:rsidRPr="009A7EB1">
        <w:rPr>
          <w:rFonts w:ascii="Times New Roman" w:hAnsi="Times New Roman"/>
          <w:sz w:val="24"/>
        </w:rPr>
        <w:t>- lub za odpowiedni czyn zabroniony określony w przepisach prawa obcego.</w:t>
      </w:r>
    </w:p>
    <w:p w14:paraId="4A934A67" w14:textId="77777777" w:rsidR="006B0628" w:rsidRPr="009A7EB1" w:rsidRDefault="006B0628">
      <w:pPr>
        <w:pStyle w:val="Akapitzlist"/>
        <w:numPr>
          <w:ilvl w:val="0"/>
          <w:numId w:val="9"/>
        </w:numPr>
        <w:spacing w:line="240" w:lineRule="auto"/>
        <w:ind w:hanging="357"/>
        <w:rPr>
          <w:rFonts w:ascii="Times New Roman" w:eastAsiaTheme="minorHAnsi" w:hAnsi="Times New Roman"/>
          <w:sz w:val="24"/>
        </w:rPr>
      </w:pPr>
      <w:bookmarkStart w:id="2" w:name="mip51080594"/>
      <w:bookmarkEnd w:id="2"/>
      <w:r w:rsidRPr="009A7EB1">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3" w:name="mip51080595"/>
      <w:bookmarkEnd w:id="3"/>
    </w:p>
    <w:p w14:paraId="0F9A3620" w14:textId="77777777" w:rsidR="006B0628" w:rsidRPr="009A7EB1" w:rsidRDefault="006B0628">
      <w:pPr>
        <w:pStyle w:val="Akapitzlist"/>
        <w:numPr>
          <w:ilvl w:val="0"/>
          <w:numId w:val="9"/>
        </w:numPr>
        <w:spacing w:line="240" w:lineRule="auto"/>
        <w:ind w:hanging="357"/>
        <w:rPr>
          <w:rFonts w:ascii="Times New Roman" w:eastAsiaTheme="minorHAnsi" w:hAnsi="Times New Roman"/>
          <w:sz w:val="24"/>
        </w:rPr>
      </w:pPr>
      <w:r w:rsidRPr="009A7EB1">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4" w:name="mip51080596"/>
      <w:bookmarkEnd w:id="4"/>
    </w:p>
    <w:p w14:paraId="2A1B21E6" w14:textId="77777777" w:rsidR="006B0628" w:rsidRPr="009A7EB1" w:rsidRDefault="006B0628">
      <w:pPr>
        <w:pStyle w:val="Akapitzlist"/>
        <w:numPr>
          <w:ilvl w:val="0"/>
          <w:numId w:val="9"/>
        </w:numPr>
        <w:spacing w:line="240" w:lineRule="auto"/>
        <w:ind w:hanging="357"/>
        <w:rPr>
          <w:rFonts w:ascii="Times New Roman" w:eastAsiaTheme="minorHAnsi" w:hAnsi="Times New Roman"/>
          <w:sz w:val="24"/>
        </w:rPr>
      </w:pPr>
      <w:r w:rsidRPr="009A7EB1">
        <w:rPr>
          <w:rFonts w:ascii="Times New Roman" w:hAnsi="Times New Roman"/>
          <w:sz w:val="24"/>
        </w:rPr>
        <w:t>wobec którego orzeczono zakaz ubiegania się o zamówienia publiczne;</w:t>
      </w:r>
      <w:bookmarkStart w:id="5" w:name="mip51080597"/>
      <w:bookmarkEnd w:id="5"/>
    </w:p>
    <w:p w14:paraId="6DF037D6" w14:textId="77777777" w:rsidR="006B0628" w:rsidRPr="009A7EB1" w:rsidRDefault="006B0628">
      <w:pPr>
        <w:pStyle w:val="Akapitzlist"/>
        <w:numPr>
          <w:ilvl w:val="0"/>
          <w:numId w:val="9"/>
        </w:numPr>
        <w:spacing w:line="240" w:lineRule="auto"/>
        <w:ind w:hanging="357"/>
        <w:rPr>
          <w:rFonts w:ascii="Times New Roman" w:eastAsiaTheme="minorHAnsi" w:hAnsi="Times New Roman"/>
          <w:sz w:val="24"/>
        </w:rPr>
      </w:pPr>
      <w:r w:rsidRPr="009A7EB1">
        <w:rPr>
          <w:rFonts w:ascii="Times New Roman" w:hAnsi="Times New Roman"/>
          <w:sz w:val="24"/>
        </w:rPr>
        <w:t xml:space="preserve">jeżeli Zamawiający może stwierdzić, na podstawie wiarygodnych przesłanek, że wykonawca zawarł z innymi wykonawcami porozumienie mające na celu zakłócenie konkurencji, w </w:t>
      </w:r>
      <w:proofErr w:type="gramStart"/>
      <w:r w:rsidRPr="009A7EB1">
        <w:rPr>
          <w:rFonts w:ascii="Times New Roman" w:hAnsi="Times New Roman"/>
          <w:sz w:val="24"/>
        </w:rPr>
        <w:t>szczególności</w:t>
      </w:r>
      <w:proofErr w:type="gramEnd"/>
      <w:r w:rsidRPr="009A7EB1">
        <w:rPr>
          <w:rFonts w:ascii="Times New Roman" w:hAnsi="Times New Roman"/>
          <w:sz w:val="24"/>
        </w:rPr>
        <w:t xml:space="preserve"> jeżeli należąc do tej samej grupy kapitałowej w rozumien</w:t>
      </w:r>
      <w:r w:rsidR="0017603B" w:rsidRPr="009A7EB1">
        <w:rPr>
          <w:rFonts w:ascii="Times New Roman" w:hAnsi="Times New Roman"/>
          <w:sz w:val="24"/>
        </w:rPr>
        <w:t>iu ustawy z dnia 16 lutego 2007</w:t>
      </w:r>
      <w:r w:rsidR="00277BD3" w:rsidRPr="009A7EB1">
        <w:rPr>
          <w:rFonts w:ascii="Times New Roman" w:hAnsi="Times New Roman"/>
          <w:sz w:val="24"/>
        </w:rPr>
        <w:t xml:space="preserve"> </w:t>
      </w:r>
      <w:r w:rsidRPr="009A7EB1">
        <w:rPr>
          <w:rFonts w:ascii="Times New Roman" w:hAnsi="Times New Roman"/>
          <w:sz w:val="24"/>
        </w:rPr>
        <w:t xml:space="preserve">r. </w:t>
      </w:r>
      <w:r w:rsidR="00277BD3" w:rsidRPr="009A7EB1">
        <w:rPr>
          <w:rFonts w:ascii="Times New Roman" w:hAnsi="Times New Roman"/>
          <w:sz w:val="24"/>
        </w:rPr>
        <w:t xml:space="preserve">                         </w:t>
      </w:r>
      <w:r w:rsidRPr="009A7EB1">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6" w:name="mip51080598"/>
      <w:bookmarkEnd w:id="6"/>
    </w:p>
    <w:p w14:paraId="339B114B" w14:textId="77777777" w:rsidR="006B0628" w:rsidRPr="009A7EB1" w:rsidRDefault="006B0628">
      <w:pPr>
        <w:pStyle w:val="Akapitzlist"/>
        <w:numPr>
          <w:ilvl w:val="0"/>
          <w:numId w:val="9"/>
        </w:numPr>
        <w:spacing w:line="240" w:lineRule="auto"/>
        <w:ind w:hanging="357"/>
        <w:rPr>
          <w:rFonts w:ascii="Times New Roman" w:eastAsiaTheme="minorHAnsi" w:hAnsi="Times New Roman"/>
          <w:sz w:val="24"/>
        </w:rPr>
      </w:pPr>
      <w:r w:rsidRPr="009A7EB1">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EF32A29" w14:textId="77777777" w:rsidR="006B0628" w:rsidRPr="009A7EB1" w:rsidRDefault="006B0628">
      <w:pPr>
        <w:pStyle w:val="Akapitzlist"/>
        <w:numPr>
          <w:ilvl w:val="1"/>
          <w:numId w:val="21"/>
        </w:numPr>
        <w:spacing w:line="240" w:lineRule="auto"/>
        <w:ind w:left="1134" w:hanging="567"/>
        <w:rPr>
          <w:rFonts w:ascii="Times New Roman" w:eastAsiaTheme="minorHAnsi" w:hAnsi="Times New Roman"/>
          <w:sz w:val="24"/>
        </w:rPr>
      </w:pPr>
      <w:r w:rsidRPr="009A7EB1">
        <w:rPr>
          <w:rFonts w:ascii="Times New Roman" w:hAnsi="Times New Roman"/>
          <w:b/>
          <w:bCs/>
          <w:sz w:val="24"/>
        </w:rPr>
        <w:t>Podstawy wykluczenia, o kt</w:t>
      </w:r>
      <w:r w:rsidR="00C67B56" w:rsidRPr="009A7EB1">
        <w:rPr>
          <w:rFonts w:ascii="Times New Roman" w:hAnsi="Times New Roman"/>
          <w:b/>
          <w:bCs/>
          <w:sz w:val="24"/>
        </w:rPr>
        <w:t>órych mowa w art. 109 ust. 1 Prawa zamówień publicznych.</w:t>
      </w:r>
      <w:r w:rsidRPr="009A7EB1">
        <w:rPr>
          <w:rFonts w:ascii="Times New Roman" w:hAnsi="Times New Roman"/>
          <w:b/>
          <w:bCs/>
          <w:sz w:val="24"/>
        </w:rPr>
        <w:t xml:space="preserve"> </w:t>
      </w:r>
      <w:r w:rsidRPr="009A7EB1">
        <w:rPr>
          <w:rFonts w:ascii="Times New Roman" w:hAnsi="Times New Roman"/>
          <w:sz w:val="24"/>
        </w:rPr>
        <w:t>Z postępowania o udzielenie zamówienia zamaw</w:t>
      </w:r>
      <w:r w:rsidR="0017603B" w:rsidRPr="009A7EB1">
        <w:rPr>
          <w:rFonts w:ascii="Times New Roman" w:hAnsi="Times New Roman"/>
          <w:sz w:val="24"/>
        </w:rPr>
        <w:t xml:space="preserve">iający wykluczy także wykonawcę w sytuacji określonej w </w:t>
      </w:r>
      <w:r w:rsidR="005163F0" w:rsidRPr="009A7EB1">
        <w:rPr>
          <w:rFonts w:ascii="Times New Roman" w:hAnsi="Times New Roman"/>
          <w:sz w:val="24"/>
        </w:rPr>
        <w:t>art. 109 ust. 1 pkt 4) ustawy – tj.:</w:t>
      </w:r>
    </w:p>
    <w:p w14:paraId="31A53E69" w14:textId="77777777" w:rsidR="006B0628" w:rsidRPr="009A7EB1" w:rsidRDefault="006B0628">
      <w:pPr>
        <w:pStyle w:val="Akapitzlist"/>
        <w:numPr>
          <w:ilvl w:val="1"/>
          <w:numId w:val="7"/>
        </w:numPr>
        <w:spacing w:line="240" w:lineRule="auto"/>
        <w:rPr>
          <w:rFonts w:ascii="Times New Roman" w:eastAsiaTheme="minorHAnsi" w:hAnsi="Times New Roman"/>
          <w:sz w:val="24"/>
        </w:rPr>
      </w:pPr>
      <w:r w:rsidRPr="009A7EB1">
        <w:rPr>
          <w:rFonts w:ascii="Times New Roman" w:hAnsi="Times New Roman"/>
          <w:sz w:val="24"/>
        </w:rPr>
        <w:t xml:space="preserve">w </w:t>
      </w:r>
      <w:proofErr w:type="gramStart"/>
      <w:r w:rsidRPr="009A7EB1">
        <w:rPr>
          <w:rFonts w:ascii="Times New Roman" w:hAnsi="Times New Roman"/>
          <w:sz w:val="24"/>
        </w:rPr>
        <w:t>stosunku</w:t>
      </w:r>
      <w:proofErr w:type="gramEnd"/>
      <w:r w:rsidRPr="009A7EB1">
        <w:rPr>
          <w:rFonts w:ascii="Times New Roman" w:hAnsi="Times New Roman"/>
          <w:sz w:val="24"/>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D137AD" w:rsidRPr="009A7EB1">
        <w:rPr>
          <w:rFonts w:ascii="Times New Roman" w:hAnsi="Times New Roman"/>
          <w:sz w:val="24"/>
        </w:rPr>
        <w:t xml:space="preserve">                         </w:t>
      </w:r>
      <w:r w:rsidRPr="009A7EB1">
        <w:rPr>
          <w:rFonts w:ascii="Times New Roman" w:hAnsi="Times New Roman"/>
          <w:sz w:val="24"/>
        </w:rPr>
        <w:t>w przepisach miejsca wszczęcia tej procedury;</w:t>
      </w:r>
    </w:p>
    <w:p w14:paraId="2B5821FB" w14:textId="77777777" w:rsidR="00A1492B" w:rsidRPr="009A7EB1" w:rsidRDefault="006B0628">
      <w:pPr>
        <w:pStyle w:val="Akapitzlist"/>
        <w:numPr>
          <w:ilvl w:val="1"/>
          <w:numId w:val="21"/>
        </w:numPr>
        <w:spacing w:line="240" w:lineRule="auto"/>
        <w:ind w:left="1134" w:hanging="567"/>
        <w:rPr>
          <w:rFonts w:ascii="Times New Roman" w:eastAsiaTheme="minorHAnsi" w:hAnsi="Times New Roman"/>
          <w:sz w:val="24"/>
        </w:rPr>
      </w:pPr>
      <w:r w:rsidRPr="009A7EB1">
        <w:rPr>
          <w:rFonts w:ascii="Times New Roman" w:hAnsi="Times New Roman"/>
          <w:sz w:val="24"/>
        </w:rPr>
        <w:t xml:space="preserve">Zgodnie z art. 110 ust. 1 ustawy Prawo zamówień publicznych, </w:t>
      </w:r>
      <w:r w:rsidRPr="009A7EB1">
        <w:rPr>
          <w:rFonts w:ascii="Times New Roman" w:hAnsi="Times New Roman"/>
          <w:sz w:val="24"/>
          <w:shd w:val="clear" w:color="auto" w:fill="FFFFFF"/>
        </w:rPr>
        <w:t xml:space="preserve">Wykonawca może zostać wykluczony przez zamawiającego na każdym etapie postępowania </w:t>
      </w:r>
      <w:r w:rsidR="00D137AD" w:rsidRPr="009A7EB1">
        <w:rPr>
          <w:rFonts w:ascii="Times New Roman" w:hAnsi="Times New Roman"/>
          <w:sz w:val="24"/>
          <w:shd w:val="clear" w:color="auto" w:fill="FFFFFF"/>
        </w:rPr>
        <w:t xml:space="preserve">                                </w:t>
      </w:r>
      <w:r w:rsidRPr="009A7EB1">
        <w:rPr>
          <w:rFonts w:ascii="Times New Roman" w:hAnsi="Times New Roman"/>
          <w:sz w:val="24"/>
          <w:shd w:val="clear" w:color="auto" w:fill="FFFFFF"/>
        </w:rPr>
        <w:t>o udzielenie zamówienia</w:t>
      </w:r>
      <w:r w:rsidR="00C71B44" w:rsidRPr="009A7EB1">
        <w:rPr>
          <w:rFonts w:ascii="Times New Roman" w:hAnsi="Times New Roman"/>
          <w:sz w:val="24"/>
          <w:shd w:val="clear" w:color="auto" w:fill="FFFFFF"/>
        </w:rPr>
        <w:t>, uwzględniając uwarunkowania wynikające z art. 111 – Prawa zamówień publicznych.</w:t>
      </w:r>
    </w:p>
    <w:p w14:paraId="6F1C59DF" w14:textId="77777777" w:rsidR="005163F0" w:rsidRPr="009A7EB1" w:rsidRDefault="005163F0">
      <w:pPr>
        <w:pStyle w:val="Akapitzlist"/>
        <w:numPr>
          <w:ilvl w:val="1"/>
          <w:numId w:val="21"/>
        </w:numPr>
        <w:spacing w:line="240" w:lineRule="auto"/>
        <w:ind w:left="993" w:hanging="426"/>
        <w:rPr>
          <w:rFonts w:ascii="Times New Roman" w:eastAsiaTheme="minorHAnsi" w:hAnsi="Times New Roman"/>
          <w:sz w:val="24"/>
        </w:rPr>
      </w:pPr>
      <w:r w:rsidRPr="009A7EB1">
        <w:rPr>
          <w:rFonts w:ascii="Times New Roman" w:hAnsi="Times New Roman"/>
          <w:sz w:val="24"/>
          <w:shd w:val="clear" w:color="auto" w:fill="FFFFFF"/>
        </w:rPr>
        <w:t xml:space="preserve">Zamawiający przewiduje wykluczenie podmiotów udostępniających zasoby na </w:t>
      </w:r>
      <w:proofErr w:type="gramStart"/>
      <w:r w:rsidRPr="009A7EB1">
        <w:rPr>
          <w:rFonts w:ascii="Times New Roman" w:hAnsi="Times New Roman"/>
          <w:sz w:val="24"/>
          <w:shd w:val="clear" w:color="auto" w:fill="FFFFFF"/>
        </w:rPr>
        <w:t>podstawie  art.</w:t>
      </w:r>
      <w:proofErr w:type="gramEnd"/>
      <w:r w:rsidRPr="009A7EB1">
        <w:rPr>
          <w:rFonts w:ascii="Times New Roman" w:hAnsi="Times New Roman"/>
          <w:sz w:val="24"/>
          <w:shd w:val="clear" w:color="auto" w:fill="FFFFFF"/>
        </w:rPr>
        <w:t xml:space="preserve"> 118 Prawa zamówień publicznych i podwykonawców z tych samych przyczyn co Wykonawcy. </w:t>
      </w:r>
    </w:p>
    <w:p w14:paraId="7FB3B5F0" w14:textId="77777777" w:rsidR="00953231" w:rsidRPr="009A7EB1" w:rsidRDefault="00953231" w:rsidP="00953231">
      <w:pPr>
        <w:pStyle w:val="Akapitzlist"/>
        <w:spacing w:line="240" w:lineRule="auto"/>
        <w:ind w:left="993"/>
        <w:rPr>
          <w:rFonts w:ascii="Times New Roman" w:eastAsiaTheme="minorHAnsi" w:hAnsi="Times New Roman"/>
          <w:sz w:val="24"/>
        </w:rPr>
      </w:pPr>
    </w:p>
    <w:p w14:paraId="2DB0A8FD" w14:textId="77777777" w:rsidR="00DC3BBA" w:rsidRPr="009A7EB1" w:rsidRDefault="00F27BD0" w:rsidP="00A665DF">
      <w:pPr>
        <w:pStyle w:val="tytu"/>
      </w:pPr>
      <w:r w:rsidRPr="009A7EB1">
        <w:t>INFORMACJA O PODMIOTOWYCH ŚRODKACH DOWODOWYCH</w:t>
      </w:r>
      <w:r w:rsidR="00DC3BBA" w:rsidRPr="009A7EB1">
        <w:t xml:space="preserve"> (wykaz oświadczeń lub dokumentów, potwierdzających spełnianie warunków udziału </w:t>
      </w:r>
      <w:r w:rsidR="000A0C2F" w:rsidRPr="009A7EB1">
        <w:t xml:space="preserve">                       </w:t>
      </w:r>
      <w:r w:rsidR="00DC3BBA" w:rsidRPr="009A7EB1">
        <w:t>w postępowaniu oraz brak podstaw wykluczenia)</w:t>
      </w:r>
    </w:p>
    <w:p w14:paraId="6D4FB7D1" w14:textId="77777777" w:rsidR="0033382A" w:rsidRPr="009A7EB1" w:rsidRDefault="0033382A">
      <w:pPr>
        <w:pStyle w:val="Akapitzlist"/>
        <w:numPr>
          <w:ilvl w:val="1"/>
          <w:numId w:val="18"/>
        </w:numPr>
        <w:spacing w:line="240" w:lineRule="auto"/>
        <w:ind w:left="851" w:hanging="425"/>
        <w:rPr>
          <w:rFonts w:ascii="Times New Roman" w:hAnsi="Times New Roman"/>
          <w:sz w:val="24"/>
          <w:lang w:eastAsia="pl-PL"/>
        </w:rPr>
      </w:pPr>
      <w:r w:rsidRPr="009A7EB1">
        <w:rPr>
          <w:rFonts w:ascii="Times New Roman" w:hAnsi="Times New Roman"/>
          <w:sz w:val="24"/>
        </w:rPr>
        <w:t xml:space="preserve">W celu wykazania spełnienia warunków udziału w postępowaniu oraz braku podstaw do wykluczenia z postępowania - </w:t>
      </w:r>
      <w:r w:rsidRPr="009A7EB1">
        <w:rPr>
          <w:rFonts w:ascii="Times New Roman" w:hAnsi="Times New Roman"/>
          <w:b/>
          <w:sz w:val="24"/>
        </w:rPr>
        <w:t>d</w:t>
      </w:r>
      <w:r w:rsidR="00C71B44" w:rsidRPr="009A7EB1">
        <w:rPr>
          <w:rFonts w:ascii="Times New Roman" w:hAnsi="Times New Roman"/>
          <w:b/>
          <w:sz w:val="24"/>
        </w:rPr>
        <w:t>o oferty Wykonawca zobowiązany jest dołączyć</w:t>
      </w:r>
      <w:r w:rsidRPr="009A7EB1">
        <w:rPr>
          <w:rFonts w:ascii="Times New Roman" w:hAnsi="Times New Roman"/>
          <w:sz w:val="24"/>
        </w:rPr>
        <w:t xml:space="preserve"> (złożyć)</w:t>
      </w:r>
      <w:r w:rsidR="00C71B44" w:rsidRPr="009A7EB1">
        <w:rPr>
          <w:rFonts w:ascii="Times New Roman" w:hAnsi="Times New Roman"/>
          <w:sz w:val="24"/>
        </w:rPr>
        <w:t xml:space="preserve"> aktualne na dzień składania ofert</w:t>
      </w:r>
      <w:r w:rsidRPr="009A7EB1">
        <w:rPr>
          <w:rFonts w:ascii="Times New Roman" w:hAnsi="Times New Roman"/>
          <w:sz w:val="24"/>
        </w:rPr>
        <w:t>:</w:t>
      </w:r>
      <w:r w:rsidR="00C95E35" w:rsidRPr="009A7EB1">
        <w:rPr>
          <w:rFonts w:ascii="Times New Roman" w:hAnsi="Times New Roman"/>
          <w:sz w:val="24"/>
        </w:rPr>
        <w:t xml:space="preserve"> </w:t>
      </w:r>
    </w:p>
    <w:p w14:paraId="264BB8D3" w14:textId="77777777" w:rsidR="00E11561" w:rsidRPr="009A7EB1" w:rsidRDefault="00C71B44">
      <w:pPr>
        <w:pStyle w:val="Akapitzlist"/>
        <w:numPr>
          <w:ilvl w:val="0"/>
          <w:numId w:val="16"/>
        </w:numPr>
        <w:spacing w:line="240" w:lineRule="auto"/>
        <w:rPr>
          <w:rFonts w:ascii="Times New Roman" w:hAnsi="Times New Roman"/>
          <w:sz w:val="24"/>
          <w:lang w:eastAsia="pl-PL"/>
        </w:rPr>
      </w:pPr>
      <w:r w:rsidRPr="009A7EB1">
        <w:rPr>
          <w:rFonts w:ascii="Times New Roman" w:hAnsi="Times New Roman"/>
          <w:sz w:val="24"/>
        </w:rPr>
        <w:t xml:space="preserve"> </w:t>
      </w:r>
      <w:r w:rsidR="0033382A" w:rsidRPr="009A7EB1">
        <w:rPr>
          <w:rFonts w:ascii="Times New Roman" w:hAnsi="Times New Roman"/>
          <w:sz w:val="24"/>
        </w:rPr>
        <w:t>oświadczenie o</w:t>
      </w:r>
      <w:r w:rsidRPr="009A7EB1">
        <w:rPr>
          <w:rFonts w:ascii="Times New Roman" w:hAnsi="Times New Roman"/>
          <w:sz w:val="24"/>
        </w:rPr>
        <w:t xml:space="preserve"> spełnieniu warunków</w:t>
      </w:r>
      <w:r w:rsidR="0033382A" w:rsidRPr="009A7EB1">
        <w:rPr>
          <w:rFonts w:ascii="Times New Roman" w:hAnsi="Times New Roman"/>
          <w:sz w:val="24"/>
        </w:rPr>
        <w:t xml:space="preserve"> udziału w postępowaniu</w:t>
      </w:r>
      <w:r w:rsidRPr="009A7EB1">
        <w:rPr>
          <w:rFonts w:ascii="Times New Roman" w:hAnsi="Times New Roman"/>
          <w:sz w:val="24"/>
        </w:rPr>
        <w:t xml:space="preserve"> – zgodnie </w:t>
      </w:r>
      <w:r w:rsidR="000A0C2F" w:rsidRPr="009A7EB1">
        <w:rPr>
          <w:rFonts w:ascii="Times New Roman" w:hAnsi="Times New Roman"/>
          <w:sz w:val="24"/>
        </w:rPr>
        <w:t xml:space="preserve">                         </w:t>
      </w:r>
      <w:r w:rsidRPr="009A7EB1">
        <w:rPr>
          <w:rFonts w:ascii="Times New Roman" w:hAnsi="Times New Roman"/>
          <w:sz w:val="24"/>
        </w:rPr>
        <w:t xml:space="preserve">z </w:t>
      </w:r>
      <w:r w:rsidRPr="009A7EB1">
        <w:rPr>
          <w:rFonts w:ascii="Times New Roman" w:hAnsi="Times New Roman"/>
          <w:b/>
          <w:sz w:val="24"/>
        </w:rPr>
        <w:t>Załącznikiem Nr 3 do SWZ</w:t>
      </w:r>
      <w:r w:rsidR="00D137AD" w:rsidRPr="009A7EB1">
        <w:rPr>
          <w:rFonts w:ascii="Times New Roman" w:hAnsi="Times New Roman"/>
          <w:sz w:val="24"/>
        </w:rPr>
        <w:t>,</w:t>
      </w:r>
    </w:p>
    <w:p w14:paraId="41FE3FB5" w14:textId="77777777" w:rsidR="0033382A" w:rsidRPr="009A7EB1" w:rsidRDefault="0033382A">
      <w:pPr>
        <w:pStyle w:val="Akapitzlist"/>
        <w:numPr>
          <w:ilvl w:val="0"/>
          <w:numId w:val="16"/>
        </w:numPr>
        <w:spacing w:line="240" w:lineRule="auto"/>
        <w:rPr>
          <w:rFonts w:ascii="Times New Roman" w:hAnsi="Times New Roman"/>
          <w:sz w:val="24"/>
          <w:lang w:eastAsia="pl-PL"/>
        </w:rPr>
      </w:pPr>
      <w:r w:rsidRPr="009A7EB1">
        <w:rPr>
          <w:rFonts w:ascii="Times New Roman" w:hAnsi="Times New Roman"/>
          <w:sz w:val="24"/>
        </w:rPr>
        <w:t xml:space="preserve">oświadczenie o braku podstaw do wykluczenia z postępowania – zgodnie </w:t>
      </w:r>
      <w:r w:rsidR="000A0C2F" w:rsidRPr="009A7EB1">
        <w:rPr>
          <w:rFonts w:ascii="Times New Roman" w:hAnsi="Times New Roman"/>
          <w:sz w:val="24"/>
        </w:rPr>
        <w:t xml:space="preserve">                         </w:t>
      </w:r>
      <w:r w:rsidRPr="009A7EB1">
        <w:rPr>
          <w:rFonts w:ascii="Times New Roman" w:hAnsi="Times New Roman"/>
          <w:sz w:val="24"/>
        </w:rPr>
        <w:t xml:space="preserve">z </w:t>
      </w:r>
      <w:r w:rsidRPr="009A7EB1">
        <w:rPr>
          <w:rFonts w:ascii="Times New Roman" w:hAnsi="Times New Roman"/>
          <w:b/>
          <w:sz w:val="24"/>
        </w:rPr>
        <w:t xml:space="preserve">Załącznikiem Nr </w:t>
      </w:r>
      <w:r w:rsidR="00065DB8" w:rsidRPr="009A7EB1">
        <w:rPr>
          <w:rFonts w:ascii="Times New Roman" w:hAnsi="Times New Roman"/>
          <w:b/>
          <w:sz w:val="24"/>
        </w:rPr>
        <w:t>4</w:t>
      </w:r>
      <w:r w:rsidRPr="009A7EB1">
        <w:rPr>
          <w:rFonts w:ascii="Times New Roman" w:hAnsi="Times New Roman"/>
          <w:b/>
          <w:sz w:val="24"/>
        </w:rPr>
        <w:t xml:space="preserve"> do SWZ</w:t>
      </w:r>
      <w:r w:rsidRPr="009A7EB1">
        <w:rPr>
          <w:rFonts w:ascii="Times New Roman" w:hAnsi="Times New Roman"/>
          <w:sz w:val="24"/>
        </w:rPr>
        <w:t>.</w:t>
      </w:r>
    </w:p>
    <w:p w14:paraId="51DEE06A" w14:textId="77777777" w:rsidR="002C2E33" w:rsidRPr="009A7EB1" w:rsidRDefault="00E11561">
      <w:pPr>
        <w:pStyle w:val="Akapitzlist"/>
        <w:numPr>
          <w:ilvl w:val="1"/>
          <w:numId w:val="18"/>
        </w:numPr>
        <w:spacing w:line="240" w:lineRule="auto"/>
        <w:ind w:left="851" w:hanging="425"/>
        <w:rPr>
          <w:rFonts w:ascii="Times New Roman" w:hAnsi="Times New Roman"/>
          <w:sz w:val="24"/>
          <w:lang w:eastAsia="pl-PL"/>
        </w:rPr>
      </w:pPr>
      <w:r w:rsidRPr="009A7EB1">
        <w:rPr>
          <w:rFonts w:ascii="Times New Roman" w:hAnsi="Times New Roman"/>
          <w:sz w:val="24"/>
        </w:rPr>
        <w:t>I</w:t>
      </w:r>
      <w:r w:rsidR="00CA70A9" w:rsidRPr="009A7EB1">
        <w:rPr>
          <w:rFonts w:ascii="Times New Roman" w:hAnsi="Times New Roman"/>
          <w:sz w:val="24"/>
        </w:rPr>
        <w:t>nformacje zawarte w oświadczeniach</w:t>
      </w:r>
      <w:r w:rsidRPr="009A7EB1">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3556534C" w:rsidR="00C71B44" w:rsidRPr="009A7EB1" w:rsidRDefault="002C2E33">
      <w:pPr>
        <w:pStyle w:val="Akapitzlist"/>
        <w:numPr>
          <w:ilvl w:val="1"/>
          <w:numId w:val="18"/>
        </w:numPr>
        <w:spacing w:line="240" w:lineRule="auto"/>
        <w:ind w:left="851" w:hanging="425"/>
        <w:rPr>
          <w:rFonts w:ascii="Times New Roman" w:hAnsi="Times New Roman"/>
          <w:sz w:val="24"/>
          <w:u w:val="single"/>
          <w:lang w:eastAsia="pl-PL"/>
        </w:rPr>
      </w:pPr>
      <w:r w:rsidRPr="009A7EB1">
        <w:rPr>
          <w:rFonts w:ascii="Times New Roman" w:hAnsi="Times New Roman"/>
          <w:sz w:val="24"/>
        </w:rPr>
        <w:t xml:space="preserve"> </w:t>
      </w:r>
      <w:r w:rsidR="009828C9" w:rsidRPr="009A7EB1">
        <w:rPr>
          <w:rFonts w:ascii="Times New Roman" w:hAnsi="Times New Roman"/>
          <w:sz w:val="24"/>
          <w:u w:val="single"/>
        </w:rPr>
        <w:t xml:space="preserve">Minimalna stawka roboczogodziny od 1 </w:t>
      </w:r>
      <w:r w:rsidR="004E62DD" w:rsidRPr="009A7EB1">
        <w:rPr>
          <w:rFonts w:ascii="Times New Roman" w:hAnsi="Times New Roman"/>
          <w:sz w:val="24"/>
          <w:u w:val="single"/>
        </w:rPr>
        <w:t>stycznia</w:t>
      </w:r>
      <w:r w:rsidR="009828C9" w:rsidRPr="009A7EB1">
        <w:rPr>
          <w:rFonts w:ascii="Times New Roman" w:hAnsi="Times New Roman"/>
          <w:sz w:val="24"/>
          <w:u w:val="single"/>
        </w:rPr>
        <w:t xml:space="preserve"> 202</w:t>
      </w:r>
      <w:r w:rsidR="004E62DD" w:rsidRPr="009A7EB1">
        <w:rPr>
          <w:rFonts w:ascii="Times New Roman" w:hAnsi="Times New Roman"/>
          <w:sz w:val="24"/>
          <w:u w:val="single"/>
        </w:rPr>
        <w:t>5</w:t>
      </w:r>
      <w:r w:rsidR="009828C9" w:rsidRPr="009A7EB1">
        <w:rPr>
          <w:rFonts w:ascii="Times New Roman" w:hAnsi="Times New Roman"/>
          <w:sz w:val="24"/>
          <w:u w:val="single"/>
        </w:rPr>
        <w:t xml:space="preserve"> r. wynosi </w:t>
      </w:r>
      <w:r w:rsidR="004E62DD" w:rsidRPr="009A7EB1">
        <w:rPr>
          <w:rFonts w:ascii="Times New Roman" w:hAnsi="Times New Roman"/>
          <w:b/>
          <w:bCs/>
          <w:sz w:val="24"/>
          <w:u w:val="single"/>
        </w:rPr>
        <w:t>30</w:t>
      </w:r>
      <w:r w:rsidR="0048503C" w:rsidRPr="009A7EB1">
        <w:rPr>
          <w:rFonts w:ascii="Times New Roman" w:hAnsi="Times New Roman"/>
          <w:b/>
          <w:bCs/>
          <w:sz w:val="24"/>
          <w:u w:val="single"/>
        </w:rPr>
        <w:t>,50</w:t>
      </w:r>
      <w:r w:rsidR="009828C9" w:rsidRPr="009A7EB1">
        <w:rPr>
          <w:rFonts w:ascii="Times New Roman" w:hAnsi="Times New Roman"/>
          <w:b/>
          <w:bCs/>
          <w:sz w:val="24"/>
          <w:u w:val="single"/>
        </w:rPr>
        <w:t xml:space="preserve"> zł</w:t>
      </w:r>
    </w:p>
    <w:p w14:paraId="38A05810" w14:textId="77777777" w:rsidR="00731BED" w:rsidRPr="009A7EB1" w:rsidRDefault="00731BED" w:rsidP="00953231">
      <w:pPr>
        <w:pStyle w:val="Bezodstpw"/>
        <w:ind w:left="786"/>
        <w:rPr>
          <w:rFonts w:ascii="Times New Roman" w:hAnsi="Times New Roman" w:cs="Times New Roman"/>
          <w:sz w:val="24"/>
          <w:szCs w:val="24"/>
        </w:rPr>
      </w:pPr>
    </w:p>
    <w:p w14:paraId="54ABBB9A" w14:textId="77777777" w:rsidR="00E85637" w:rsidRPr="009A7EB1" w:rsidRDefault="00906F23" w:rsidP="00A665DF">
      <w:pPr>
        <w:pStyle w:val="tytu"/>
      </w:pPr>
      <w:r w:rsidRPr="009A7EB1">
        <w:t>WYJAŚNIENIA I ZMIANA TREŚCI SPECYFIKACJI WARUNKÓW ZAMÓWIENIA</w:t>
      </w:r>
    </w:p>
    <w:p w14:paraId="5B48ED6B" w14:textId="77777777" w:rsidR="00906F23" w:rsidRPr="009A7EB1" w:rsidRDefault="00906F23">
      <w:pPr>
        <w:pStyle w:val="Akapitzlist"/>
        <w:numPr>
          <w:ilvl w:val="1"/>
          <w:numId w:val="19"/>
        </w:numPr>
        <w:spacing w:line="240" w:lineRule="auto"/>
        <w:ind w:left="851" w:hanging="425"/>
        <w:rPr>
          <w:rFonts w:ascii="Times New Roman" w:hAnsi="Times New Roman"/>
          <w:sz w:val="24"/>
          <w:lang w:eastAsia="pl-PL"/>
        </w:rPr>
      </w:pPr>
      <w:r w:rsidRPr="009A7EB1">
        <w:rPr>
          <w:rFonts w:ascii="Times New Roman" w:eastAsiaTheme="minorHAnsi" w:hAnsi="Times New Roman"/>
          <w:sz w:val="24"/>
        </w:rPr>
        <w:t>Wykonawca może zwrócić się do zamawiającego o wyjaśnienie treści niniejszej SWZ.</w:t>
      </w:r>
    </w:p>
    <w:p w14:paraId="17C8FFFC" w14:textId="77777777" w:rsidR="00906F23" w:rsidRPr="009A7EB1" w:rsidRDefault="00906F23">
      <w:pPr>
        <w:pStyle w:val="Akapitzlist"/>
        <w:numPr>
          <w:ilvl w:val="1"/>
          <w:numId w:val="19"/>
        </w:numPr>
        <w:spacing w:line="240" w:lineRule="auto"/>
        <w:ind w:left="851" w:hanging="425"/>
        <w:rPr>
          <w:rFonts w:ascii="Times New Roman" w:hAnsi="Times New Roman"/>
          <w:sz w:val="24"/>
          <w:lang w:eastAsia="pl-PL"/>
        </w:rPr>
      </w:pPr>
      <w:r w:rsidRPr="009A7EB1">
        <w:rPr>
          <w:rFonts w:ascii="Times New Roman" w:eastAsiaTheme="minorHAnsi" w:hAnsi="Times New Roman"/>
          <w:sz w:val="24"/>
        </w:rPr>
        <w:t xml:space="preserve">Zamawiający udzieli wyjaśnień niezwłocznie wszystkim wykonawcom nie później niż na 2 dni przed upływem terminu składania ofert, pod </w:t>
      </w:r>
      <w:proofErr w:type="gramStart"/>
      <w:r w:rsidRPr="009A7EB1">
        <w:rPr>
          <w:rFonts w:ascii="Times New Roman" w:eastAsiaTheme="minorHAnsi" w:hAnsi="Times New Roman"/>
          <w:sz w:val="24"/>
        </w:rPr>
        <w:t>warunkiem</w:t>
      </w:r>
      <w:proofErr w:type="gramEnd"/>
      <w:r w:rsidRPr="009A7EB1">
        <w:rPr>
          <w:rFonts w:ascii="Times New Roman" w:eastAsiaTheme="minorHAnsi" w:hAnsi="Times New Roman"/>
          <w:sz w:val="24"/>
        </w:rPr>
        <w:t xml:space="preserve"> że wniosek </w:t>
      </w:r>
      <w:r w:rsidR="00FC5C8B" w:rsidRPr="009A7EB1">
        <w:rPr>
          <w:rFonts w:ascii="Times New Roman" w:eastAsiaTheme="minorHAnsi" w:hAnsi="Times New Roman"/>
          <w:sz w:val="24"/>
        </w:rPr>
        <w:t xml:space="preserve">                                  </w:t>
      </w:r>
      <w:r w:rsidRPr="009A7EB1">
        <w:rPr>
          <w:rFonts w:ascii="Times New Roman" w:eastAsiaTheme="minorHAnsi" w:hAnsi="Times New Roman"/>
          <w:sz w:val="24"/>
        </w:rPr>
        <w:t>o wyjaśnienie treści wpłynął do Zamawiającego nie później niż na 4 dni przed upływem terminu składania ofert.</w:t>
      </w:r>
    </w:p>
    <w:p w14:paraId="15111F6C" w14:textId="77777777" w:rsidR="00906F23" w:rsidRPr="009A7EB1" w:rsidRDefault="00906F23">
      <w:pPr>
        <w:pStyle w:val="Akapitzlist"/>
        <w:numPr>
          <w:ilvl w:val="1"/>
          <w:numId w:val="19"/>
        </w:numPr>
        <w:spacing w:line="240" w:lineRule="auto"/>
        <w:ind w:left="851" w:hanging="425"/>
        <w:rPr>
          <w:rFonts w:ascii="Times New Roman" w:hAnsi="Times New Roman"/>
          <w:sz w:val="24"/>
          <w:lang w:eastAsia="pl-PL"/>
        </w:rPr>
      </w:pPr>
      <w:r w:rsidRPr="009A7EB1">
        <w:rPr>
          <w:rFonts w:ascii="Times New Roman" w:eastAsiaTheme="minorHAnsi" w:hAnsi="Times New Roman"/>
          <w:sz w:val="24"/>
        </w:rPr>
        <w:t xml:space="preserve">Ewentualna zmiana terminu składania ofert nie powoduje przesunięcia </w:t>
      </w:r>
      <w:proofErr w:type="gramStart"/>
      <w:r w:rsidRPr="009A7EB1">
        <w:rPr>
          <w:rFonts w:ascii="Times New Roman" w:eastAsiaTheme="minorHAnsi" w:hAnsi="Times New Roman"/>
          <w:sz w:val="24"/>
        </w:rPr>
        <w:t xml:space="preserve">terminu, </w:t>
      </w:r>
      <w:r w:rsidR="00FC5C8B" w:rsidRPr="009A7EB1">
        <w:rPr>
          <w:rFonts w:ascii="Times New Roman" w:eastAsiaTheme="minorHAnsi" w:hAnsi="Times New Roman"/>
          <w:sz w:val="24"/>
        </w:rPr>
        <w:t xml:space="preserve">  </w:t>
      </w:r>
      <w:proofErr w:type="gramEnd"/>
      <w:r w:rsidR="00FC5C8B" w:rsidRPr="009A7EB1">
        <w:rPr>
          <w:rFonts w:ascii="Times New Roman" w:eastAsiaTheme="minorHAnsi" w:hAnsi="Times New Roman"/>
          <w:sz w:val="24"/>
        </w:rPr>
        <w:t xml:space="preserve">                       </w:t>
      </w:r>
      <w:r w:rsidRPr="009A7EB1">
        <w:rPr>
          <w:rFonts w:ascii="Times New Roman" w:eastAsiaTheme="minorHAnsi" w:hAnsi="Times New Roman"/>
          <w:sz w:val="24"/>
        </w:rPr>
        <w:t xml:space="preserve">o którym mowa w ust. </w:t>
      </w:r>
      <w:r w:rsidR="00F03503" w:rsidRPr="009A7EB1">
        <w:rPr>
          <w:rFonts w:ascii="Times New Roman" w:eastAsiaTheme="minorHAnsi" w:hAnsi="Times New Roman"/>
          <w:sz w:val="24"/>
        </w:rPr>
        <w:t>9.</w:t>
      </w:r>
      <w:r w:rsidRPr="009A7EB1">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9A7EB1" w:rsidRDefault="00906F23">
      <w:pPr>
        <w:pStyle w:val="Akapitzlist"/>
        <w:numPr>
          <w:ilvl w:val="1"/>
          <w:numId w:val="19"/>
        </w:numPr>
        <w:spacing w:line="240" w:lineRule="auto"/>
        <w:ind w:left="851" w:hanging="425"/>
        <w:rPr>
          <w:rFonts w:ascii="Times New Roman" w:hAnsi="Times New Roman"/>
          <w:sz w:val="24"/>
          <w:lang w:eastAsia="pl-PL"/>
        </w:rPr>
      </w:pPr>
      <w:r w:rsidRPr="009A7EB1">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9A7EB1" w:rsidRDefault="00906F23">
      <w:pPr>
        <w:pStyle w:val="Akapitzlist"/>
        <w:numPr>
          <w:ilvl w:val="1"/>
          <w:numId w:val="19"/>
        </w:numPr>
        <w:spacing w:line="240" w:lineRule="auto"/>
        <w:ind w:left="1276" w:hanging="357"/>
        <w:rPr>
          <w:rFonts w:ascii="Times New Roman" w:hAnsi="Times New Roman"/>
          <w:sz w:val="24"/>
          <w:lang w:eastAsia="pl-PL"/>
        </w:rPr>
      </w:pPr>
      <w:r w:rsidRPr="009A7EB1">
        <w:rPr>
          <w:rFonts w:ascii="Times New Roman" w:eastAsiaTheme="minorHAnsi" w:hAnsi="Times New Roman"/>
          <w:sz w:val="24"/>
        </w:rPr>
        <w:t>Modyfikacja treści SWZ:</w:t>
      </w:r>
    </w:p>
    <w:p w14:paraId="443FFC51" w14:textId="77777777" w:rsidR="00906F23" w:rsidRPr="009A7EB1" w:rsidRDefault="00906F23">
      <w:pPr>
        <w:pStyle w:val="Akapitzlist"/>
        <w:numPr>
          <w:ilvl w:val="0"/>
          <w:numId w:val="10"/>
        </w:numPr>
        <w:spacing w:line="240" w:lineRule="auto"/>
        <w:ind w:left="1276" w:hanging="357"/>
        <w:rPr>
          <w:rFonts w:ascii="Times New Roman" w:hAnsi="Times New Roman"/>
          <w:sz w:val="24"/>
          <w:lang w:eastAsia="pl-PL"/>
        </w:rPr>
      </w:pPr>
      <w:r w:rsidRPr="009A7EB1">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9A7EB1" w:rsidRDefault="00906F23">
      <w:pPr>
        <w:pStyle w:val="Akapitzlist"/>
        <w:numPr>
          <w:ilvl w:val="0"/>
          <w:numId w:val="10"/>
        </w:numPr>
        <w:spacing w:line="240" w:lineRule="auto"/>
        <w:ind w:left="1276" w:hanging="357"/>
        <w:rPr>
          <w:rFonts w:ascii="Times New Roman" w:hAnsi="Times New Roman"/>
          <w:sz w:val="24"/>
          <w:lang w:eastAsia="pl-PL"/>
        </w:rPr>
      </w:pPr>
      <w:r w:rsidRPr="009A7EB1">
        <w:rPr>
          <w:rFonts w:ascii="Times New Roman" w:eastAsiaTheme="minorHAnsi" w:hAnsi="Times New Roman"/>
          <w:sz w:val="24"/>
        </w:rPr>
        <w:t xml:space="preserve">dokonaną zmianę </w:t>
      </w:r>
      <w:proofErr w:type="gramStart"/>
      <w:r w:rsidRPr="009A7EB1">
        <w:rPr>
          <w:rFonts w:ascii="Times New Roman" w:eastAsiaTheme="minorHAnsi" w:hAnsi="Times New Roman"/>
          <w:sz w:val="24"/>
        </w:rPr>
        <w:t>treści  SWZ</w:t>
      </w:r>
      <w:proofErr w:type="gramEnd"/>
      <w:r w:rsidRPr="009A7EB1">
        <w:rPr>
          <w:rFonts w:ascii="Times New Roman" w:eastAsiaTheme="minorHAnsi" w:hAnsi="Times New Roman"/>
          <w:sz w:val="24"/>
        </w:rPr>
        <w:t xml:space="preserve"> zamawiający udostępnia na stronie internetowej prowadzonego postępowania;</w:t>
      </w:r>
    </w:p>
    <w:p w14:paraId="002445D4" w14:textId="77777777" w:rsidR="00906F23" w:rsidRPr="009A7EB1" w:rsidRDefault="00906F23">
      <w:pPr>
        <w:pStyle w:val="Akapitzlist"/>
        <w:numPr>
          <w:ilvl w:val="0"/>
          <w:numId w:val="10"/>
        </w:numPr>
        <w:spacing w:line="240" w:lineRule="auto"/>
        <w:ind w:left="1276" w:hanging="357"/>
        <w:rPr>
          <w:rFonts w:ascii="Times New Roman" w:hAnsi="Times New Roman"/>
          <w:sz w:val="24"/>
          <w:lang w:eastAsia="pl-PL"/>
        </w:rPr>
      </w:pPr>
      <w:r w:rsidRPr="009A7EB1">
        <w:rPr>
          <w:rFonts w:ascii="Times New Roman" w:hAnsi="Times New Roman"/>
          <w:sz w:val="24"/>
        </w:rPr>
        <w:t xml:space="preserve">jeżeli zmiana treści SWZ prowadzi do zmiany treści ogłoszenia </w:t>
      </w:r>
      <w:r w:rsidR="00CF1FD1" w:rsidRPr="009A7EB1">
        <w:rPr>
          <w:rFonts w:ascii="Times New Roman" w:hAnsi="Times New Roman"/>
          <w:sz w:val="24"/>
        </w:rPr>
        <w:t xml:space="preserve">     </w:t>
      </w:r>
      <w:r w:rsidRPr="009A7EB1">
        <w:rPr>
          <w:rFonts w:ascii="Times New Roman" w:hAnsi="Times New Roman"/>
          <w:sz w:val="24"/>
        </w:rPr>
        <w:t xml:space="preserve">o zamówieniu, Zamawiający zamieszcza ogłoszenie o zmianie ogłoszenia </w:t>
      </w:r>
      <w:r w:rsidR="00CF1FD1" w:rsidRPr="009A7EB1">
        <w:rPr>
          <w:rFonts w:ascii="Times New Roman" w:hAnsi="Times New Roman"/>
          <w:sz w:val="24"/>
        </w:rPr>
        <w:t xml:space="preserve">  </w:t>
      </w:r>
      <w:r w:rsidR="00D111B5" w:rsidRPr="009A7EB1">
        <w:rPr>
          <w:rFonts w:ascii="Times New Roman" w:hAnsi="Times New Roman"/>
          <w:sz w:val="24"/>
        </w:rPr>
        <w:t xml:space="preserve"> </w:t>
      </w:r>
      <w:r w:rsidRPr="009A7EB1">
        <w:rPr>
          <w:rFonts w:ascii="Times New Roman" w:hAnsi="Times New Roman"/>
          <w:sz w:val="24"/>
        </w:rPr>
        <w:t>w Biuletynie Zamówień Publicznych.</w:t>
      </w:r>
    </w:p>
    <w:p w14:paraId="1D5A11DA" w14:textId="77777777" w:rsidR="00953231" w:rsidRPr="009A7EB1" w:rsidRDefault="00953231" w:rsidP="00953231">
      <w:pPr>
        <w:pStyle w:val="Akapitzlist"/>
        <w:spacing w:line="240" w:lineRule="auto"/>
        <w:ind w:left="1276"/>
        <w:rPr>
          <w:rFonts w:ascii="Times New Roman" w:hAnsi="Times New Roman"/>
          <w:sz w:val="24"/>
          <w:lang w:eastAsia="pl-PL"/>
        </w:rPr>
      </w:pPr>
    </w:p>
    <w:p w14:paraId="2EF8016E" w14:textId="77777777" w:rsidR="00112228" w:rsidRPr="009A7EB1" w:rsidRDefault="00112228" w:rsidP="00112228">
      <w:pPr>
        <w:pStyle w:val="tytu"/>
      </w:pPr>
      <w:r w:rsidRPr="009A7EB1">
        <w:t xml:space="preserve">INFORMACJE O ŚRODKACH KOMUNIKACJI ELEKTRONICZNEJ, PRZY UŻYCIU KTÓRYCH ZAMAWIAJĄCY BĘDZIE KOMUNIKOWAŁ SIĘ </w:t>
      </w:r>
      <w:r w:rsidRPr="009A7EB1">
        <w:br/>
        <w:t>Z WYKONAWCAMI, ORAZ INFORMACJE O WYMAGANIACH TECHNICZNYCH I ORGANIZACYJNYCH SPORZĄDZANIA, WYSYŁANIA</w:t>
      </w:r>
      <w:r w:rsidRPr="009A7EB1">
        <w:br/>
        <w:t xml:space="preserve"> I ODBIERANIA KORESPONDENCJI ELEKTRONICZNEJ</w:t>
      </w:r>
    </w:p>
    <w:p w14:paraId="7B5BAD7A" w14:textId="77777777" w:rsidR="00112228" w:rsidRPr="009A7EB1" w:rsidRDefault="00112228" w:rsidP="00112228">
      <w:pPr>
        <w:autoSpaceDE w:val="0"/>
        <w:autoSpaceDN w:val="0"/>
        <w:adjustRightInd w:val="0"/>
        <w:spacing w:line="240" w:lineRule="auto"/>
        <w:jc w:val="left"/>
        <w:rPr>
          <w:rFonts w:ascii="Calibri" w:eastAsiaTheme="minorHAnsi" w:hAnsi="Calibri" w:cs="Calibri"/>
          <w:color w:val="000000"/>
          <w:sz w:val="23"/>
          <w:szCs w:val="23"/>
        </w:rPr>
      </w:pPr>
    </w:p>
    <w:p w14:paraId="071B1D55"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3640EAAB"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10.2. Korzystanie z Platformy e-Zamówienia jest bezpłatne. </w:t>
      </w:r>
    </w:p>
    <w:p w14:paraId="73778313" w14:textId="191EAB14"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10.3. Zamawiający wyznacza następujące osoby do kontaktu z wykonawcami: </w:t>
      </w:r>
      <w:r w:rsidRPr="009A7EB1">
        <w:rPr>
          <w:rFonts w:ascii="Times New Roman" w:eastAsiaTheme="minorHAnsi" w:hAnsi="Times New Roman"/>
          <w:color w:val="000000"/>
          <w:sz w:val="24"/>
        </w:rPr>
        <w:br/>
        <w:t xml:space="preserve">Daniel Nowak tel. 13 43 29 </w:t>
      </w:r>
      <w:r w:rsidR="005D5EBF">
        <w:rPr>
          <w:rFonts w:ascii="Times New Roman" w:eastAsiaTheme="minorHAnsi" w:hAnsi="Times New Roman"/>
          <w:color w:val="000000"/>
          <w:sz w:val="24"/>
        </w:rPr>
        <w:t>131</w:t>
      </w:r>
      <w:r w:rsidRPr="009A7EB1">
        <w:rPr>
          <w:rFonts w:ascii="Times New Roman" w:eastAsiaTheme="minorHAnsi" w:hAnsi="Times New Roman"/>
          <w:color w:val="000000"/>
          <w:sz w:val="24"/>
        </w:rPr>
        <w:t>, Pani Karolina Palcar tel. 13 43 29 </w:t>
      </w:r>
      <w:r w:rsidR="005D5EBF">
        <w:rPr>
          <w:rFonts w:ascii="Times New Roman" w:eastAsiaTheme="minorHAnsi" w:hAnsi="Times New Roman"/>
          <w:color w:val="000000"/>
          <w:sz w:val="24"/>
        </w:rPr>
        <w:t>135</w:t>
      </w:r>
      <w:r w:rsidRPr="009A7EB1">
        <w:rPr>
          <w:rFonts w:ascii="Times New Roman" w:eastAsiaTheme="minorHAnsi" w:hAnsi="Times New Roman"/>
          <w:color w:val="000000"/>
          <w:sz w:val="24"/>
        </w:rPr>
        <w:t xml:space="preserve">, e-mail: </w:t>
      </w:r>
      <w:hyperlink r:id="rId11" w:history="1">
        <w:r w:rsidRPr="009A7EB1">
          <w:rPr>
            <w:rStyle w:val="Hipercze"/>
            <w:rFonts w:ascii="Times New Roman" w:eastAsiaTheme="minorHAnsi" w:hAnsi="Times New Roman"/>
            <w:sz w:val="24"/>
          </w:rPr>
          <w:t>przetarg@dukla.pl</w:t>
        </w:r>
      </w:hyperlink>
      <w:r w:rsidRPr="009A7EB1">
        <w:rPr>
          <w:rFonts w:ascii="Times New Roman" w:eastAsiaTheme="minorHAnsi" w:hAnsi="Times New Roman"/>
          <w:color w:val="000000"/>
          <w:sz w:val="24"/>
        </w:rPr>
        <w:t xml:space="preserve"> .</w:t>
      </w:r>
    </w:p>
    <w:p w14:paraId="4AEC71C1"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lastRenderedPageBreak/>
        <w:t xml:space="preserve">10.4. Adres strony internetowej prowadzonego postępowania (link prowadzący bezpośrednio do widoku postępowania na Platformie e-Zamówienia): </w:t>
      </w:r>
    </w:p>
    <w:p w14:paraId="6BD4CAB5"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p>
    <w:p w14:paraId="6576D27A" w14:textId="67F96B42" w:rsidR="00112228" w:rsidRPr="007D07EE" w:rsidRDefault="007710B8" w:rsidP="00112228">
      <w:pPr>
        <w:autoSpaceDE w:val="0"/>
        <w:autoSpaceDN w:val="0"/>
        <w:adjustRightInd w:val="0"/>
        <w:spacing w:line="240" w:lineRule="auto"/>
        <w:ind w:left="709" w:hanging="709"/>
        <w:rPr>
          <w:rFonts w:ascii="Times New Roman" w:hAnsi="Times New Roman"/>
        </w:rPr>
      </w:pPr>
      <w:hyperlink r:id="rId12" w:history="1">
        <w:r w:rsidRPr="007D07EE">
          <w:rPr>
            <w:rStyle w:val="Hipercze"/>
            <w:rFonts w:ascii="Times New Roman" w:hAnsi="Times New Roman"/>
          </w:rPr>
          <w:t>https://ezamowienia.gov.pl/mp-client/tenders/ocds-148610-ca77405b-0265-4f77-ada1-192b62152b53</w:t>
        </w:r>
      </w:hyperlink>
      <w:r w:rsidRPr="007D07EE">
        <w:rPr>
          <w:rFonts w:ascii="Times New Roman" w:hAnsi="Times New Roman"/>
        </w:rPr>
        <w:t xml:space="preserve"> </w:t>
      </w:r>
    </w:p>
    <w:p w14:paraId="1C057B0E" w14:textId="77777777" w:rsidR="007D07EE" w:rsidRPr="009A7EB1" w:rsidRDefault="007D07EE" w:rsidP="00112228">
      <w:pPr>
        <w:autoSpaceDE w:val="0"/>
        <w:autoSpaceDN w:val="0"/>
        <w:adjustRightInd w:val="0"/>
        <w:spacing w:line="240" w:lineRule="auto"/>
        <w:ind w:left="709" w:hanging="709"/>
        <w:rPr>
          <w:b/>
          <w:bCs/>
          <w:color w:val="FF0000"/>
        </w:rPr>
      </w:pPr>
    </w:p>
    <w:p w14:paraId="1A758410"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29582950"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10.5. Identyfikator (ID) postępowania na Platformie e-Zamówienia: </w:t>
      </w:r>
    </w:p>
    <w:p w14:paraId="3635B130"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p>
    <w:p w14:paraId="0582A807" w14:textId="15083262" w:rsidR="007710B8" w:rsidRDefault="007710B8" w:rsidP="00112228">
      <w:pPr>
        <w:autoSpaceDE w:val="0"/>
        <w:autoSpaceDN w:val="0"/>
        <w:adjustRightInd w:val="0"/>
        <w:spacing w:after="66" w:line="240" w:lineRule="auto"/>
        <w:ind w:left="709" w:hanging="709"/>
        <w:jc w:val="center"/>
        <w:rPr>
          <w:rFonts w:ascii="Times New Roman" w:hAnsi="Times New Roman"/>
          <w:b/>
          <w:bCs/>
          <w:sz w:val="28"/>
          <w:szCs w:val="28"/>
        </w:rPr>
      </w:pPr>
      <w:r w:rsidRPr="007710B8">
        <w:rPr>
          <w:rFonts w:ascii="Times New Roman" w:hAnsi="Times New Roman"/>
          <w:b/>
          <w:bCs/>
          <w:sz w:val="28"/>
          <w:szCs w:val="28"/>
        </w:rPr>
        <w:t>ocds-148610-ca77405b-0265-4f77-ada1-192b62152b53</w:t>
      </w:r>
    </w:p>
    <w:p w14:paraId="1A8940BC" w14:textId="77777777" w:rsidR="007710B8" w:rsidRPr="009A7EB1" w:rsidRDefault="007710B8" w:rsidP="00112228">
      <w:pPr>
        <w:autoSpaceDE w:val="0"/>
        <w:autoSpaceDN w:val="0"/>
        <w:adjustRightInd w:val="0"/>
        <w:spacing w:after="66" w:line="240" w:lineRule="auto"/>
        <w:ind w:left="709" w:hanging="709"/>
        <w:jc w:val="center"/>
        <w:rPr>
          <w:b/>
          <w:bCs/>
          <w:sz w:val="28"/>
          <w:szCs w:val="28"/>
        </w:rPr>
      </w:pPr>
    </w:p>
    <w:p w14:paraId="2CC279E2"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9A7EB1">
        <w:rPr>
          <w:rFonts w:ascii="Times New Roman" w:eastAsiaTheme="minorHAnsi" w:hAnsi="Times New Roman"/>
          <w:i/>
          <w:iCs/>
          <w:color w:val="000000"/>
          <w:sz w:val="24"/>
        </w:rPr>
        <w:t xml:space="preserve">Regulamin Platformy e-Zamówienia, </w:t>
      </w:r>
      <w:r w:rsidRPr="009A7EB1">
        <w:rPr>
          <w:rFonts w:ascii="Times New Roman" w:eastAsiaTheme="minorHAnsi" w:hAnsi="Times New Roman"/>
          <w:color w:val="000000"/>
          <w:sz w:val="24"/>
        </w:rPr>
        <w:t xml:space="preserve">dostępny na stronie internetowej https://ezamowienia.gov.pl oraz informacje zamieszczone w zakładce „Centrum Pomocy”. </w:t>
      </w:r>
    </w:p>
    <w:p w14:paraId="3BCA921E"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65545985"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10.8.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FFB2E3D"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1229BBB8" w14:textId="77777777" w:rsidR="00112228" w:rsidRPr="009A7EB1" w:rsidRDefault="00112228" w:rsidP="00112228">
      <w:pPr>
        <w:autoSpaceDE w:val="0"/>
        <w:autoSpaceDN w:val="0"/>
        <w:adjustRightInd w:val="0"/>
        <w:spacing w:after="4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W przypadku formatów, o których mowa w art. 66 ust. 1 ustawy Pzp, ww. regulacje nie będą miały bezpośredniego zastosowania. </w:t>
      </w:r>
    </w:p>
    <w:p w14:paraId="66134880" w14:textId="77777777" w:rsidR="00112228" w:rsidRPr="009A7EB1" w:rsidRDefault="00112228" w:rsidP="00112228">
      <w:pPr>
        <w:autoSpaceDE w:val="0"/>
        <w:autoSpaceDN w:val="0"/>
        <w:adjustRightInd w:val="0"/>
        <w:spacing w:after="4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10.10. Informacje, oświadczenia lub dokumenty2, inne niż wymienione w § 2 ust. 1 rozporządzenia Prezesa Rady Ministrów w sprawie wymagań dla dokumentów elektronicznych, przekazywane w postępowaniu sporządza się w postaci elektronicznej: </w:t>
      </w:r>
    </w:p>
    <w:p w14:paraId="0CD13B5B" w14:textId="77777777" w:rsidR="00112228" w:rsidRPr="009A7EB1" w:rsidRDefault="00112228">
      <w:pPr>
        <w:pStyle w:val="Akapitzlist"/>
        <w:numPr>
          <w:ilvl w:val="4"/>
          <w:numId w:val="25"/>
        </w:numPr>
        <w:autoSpaceDE w:val="0"/>
        <w:autoSpaceDN w:val="0"/>
        <w:adjustRightInd w:val="0"/>
        <w:spacing w:after="46" w:line="240" w:lineRule="auto"/>
        <w:ind w:left="993" w:hanging="284"/>
        <w:rPr>
          <w:rFonts w:ascii="Times New Roman" w:eastAsiaTheme="minorHAnsi" w:hAnsi="Times New Roman"/>
          <w:color w:val="000000"/>
          <w:sz w:val="24"/>
        </w:rPr>
      </w:pPr>
      <w:r w:rsidRPr="009A7EB1">
        <w:rPr>
          <w:rFonts w:ascii="Times New Roman" w:eastAsiaTheme="minorHAnsi" w:hAnsi="Times New Roman"/>
          <w:color w:val="000000"/>
          <w:sz w:val="24"/>
        </w:rPr>
        <w:t xml:space="preserve">w formatach danych określonych w przepisach rozporządzenia Rady Ministrów </w:t>
      </w:r>
      <w:r w:rsidRPr="009A7EB1">
        <w:rPr>
          <w:rFonts w:ascii="Times New Roman" w:eastAsiaTheme="minorHAnsi" w:hAnsi="Times New Roman"/>
          <w:color w:val="000000"/>
          <w:sz w:val="24"/>
        </w:rPr>
        <w:br/>
        <w:t xml:space="preserve">w sprawie Krajowych Ram Interoperacyjności (i przekazuje się jako załącznik), lub </w:t>
      </w:r>
    </w:p>
    <w:p w14:paraId="51DED844" w14:textId="77777777" w:rsidR="00112228" w:rsidRPr="009A7EB1" w:rsidRDefault="00112228">
      <w:pPr>
        <w:pStyle w:val="Akapitzlist"/>
        <w:numPr>
          <w:ilvl w:val="4"/>
          <w:numId w:val="25"/>
        </w:numPr>
        <w:autoSpaceDE w:val="0"/>
        <w:autoSpaceDN w:val="0"/>
        <w:adjustRightInd w:val="0"/>
        <w:spacing w:after="46" w:line="240" w:lineRule="auto"/>
        <w:ind w:left="993" w:hanging="284"/>
        <w:rPr>
          <w:rFonts w:ascii="Times New Roman" w:eastAsiaTheme="minorHAnsi" w:hAnsi="Times New Roman"/>
          <w:color w:val="000000"/>
          <w:sz w:val="24"/>
        </w:rPr>
      </w:pPr>
      <w:r w:rsidRPr="009A7EB1">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6D1B8A1C" w14:textId="77777777" w:rsidR="00112228" w:rsidRPr="009A7EB1" w:rsidRDefault="00112228" w:rsidP="00112228">
      <w:pPr>
        <w:autoSpaceDE w:val="0"/>
        <w:autoSpaceDN w:val="0"/>
        <w:adjustRightInd w:val="0"/>
        <w:spacing w:after="4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 rozumieniu przepisów ustawy z dnia 16 kwietnia 1993 r. o zwalczaniu nieuczciwej konkurencji (Dz.U.2022.1233 t.j.) wykonawca, w celu utrzymania w poufności tych informacji, przekazuje je w wydzielonym i odpowiednio oznaczonym pliku, wraz z jednoczesnym zaznaczeniem w nazwie pliku „Dokument stanowiący tajemnicę przedsiębiorstwa”. </w:t>
      </w:r>
    </w:p>
    <w:p w14:paraId="548E331B"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w:t>
      </w:r>
      <w:r w:rsidRPr="009A7EB1">
        <w:rPr>
          <w:rFonts w:ascii="Times New Roman" w:eastAsiaTheme="minorHAnsi" w:hAnsi="Times New Roman"/>
          <w:color w:val="000000"/>
          <w:sz w:val="24"/>
        </w:rPr>
        <w:lastRenderedPageBreak/>
        <w:t xml:space="preserve">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E4B720A" w14:textId="77777777" w:rsidR="00112228" w:rsidRPr="009A7EB1" w:rsidRDefault="00112228" w:rsidP="00112228">
      <w:pPr>
        <w:autoSpaceDE w:val="0"/>
        <w:autoSpaceDN w:val="0"/>
        <w:adjustRightInd w:val="0"/>
        <w:spacing w:line="240" w:lineRule="auto"/>
        <w:ind w:left="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w:t>
      </w:r>
      <w:r w:rsidRPr="009A7EB1">
        <w:rPr>
          <w:rFonts w:ascii="Times New Roman" w:eastAsiaTheme="minorHAnsi" w:hAnsi="Times New Roman"/>
          <w:color w:val="000000"/>
          <w:sz w:val="24"/>
        </w:rPr>
        <w:br/>
        <w:t xml:space="preserve">z wszytym podpisem (typ wewnętrzny). </w:t>
      </w:r>
    </w:p>
    <w:p w14:paraId="5F62E4AA"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6FEB317C"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2CD6592F"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62832B9"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10.16. Minimalne wymagania techniczne dotyczące sprzętu używanego w celu korzystania </w:t>
      </w:r>
      <w:r w:rsidRPr="009A7EB1">
        <w:rPr>
          <w:rFonts w:ascii="Times New Roman" w:eastAsiaTheme="minorHAnsi" w:hAnsi="Times New Roman"/>
          <w:color w:val="000000"/>
          <w:sz w:val="24"/>
        </w:rPr>
        <w:br/>
        <w:t xml:space="preserve">z usług Platformy e-Zamówienia oraz informacje dotyczące specyfikacji połączenia określa </w:t>
      </w:r>
      <w:r w:rsidRPr="009A7EB1">
        <w:rPr>
          <w:rFonts w:ascii="Times New Roman" w:eastAsiaTheme="minorHAnsi" w:hAnsi="Times New Roman"/>
          <w:i/>
          <w:iCs/>
          <w:color w:val="000000"/>
          <w:sz w:val="24"/>
        </w:rPr>
        <w:t xml:space="preserve">Regulamin Platformy e-Zamówienia. </w:t>
      </w:r>
    </w:p>
    <w:p w14:paraId="3F2EA418"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10.17. W przypadku </w:t>
      </w:r>
      <w:r w:rsidRPr="009A7EB1">
        <w:rPr>
          <w:rFonts w:ascii="Times New Roman" w:eastAsiaTheme="minorHAnsi" w:hAnsi="Times New Roman"/>
          <w:b/>
          <w:bCs/>
          <w:color w:val="000000"/>
          <w:sz w:val="24"/>
        </w:rPr>
        <w:t>problemów technicznych</w:t>
      </w:r>
      <w:r w:rsidRPr="009A7EB1">
        <w:rPr>
          <w:rFonts w:ascii="Times New Roman" w:eastAsiaTheme="minorHAnsi" w:hAnsi="Times New Roman"/>
          <w:color w:val="000000"/>
          <w:sz w:val="24"/>
        </w:rPr>
        <w:t xml:space="preserve"> i awarii związanych z funkcjonowaniem Platformy e-Zamówienia użytkownicy mogą skorzystać ze wsparcia technicznego dostępnego pod numerem telefonu </w:t>
      </w:r>
      <w:r w:rsidRPr="009A7EB1">
        <w:rPr>
          <w:rFonts w:ascii="Times New Roman" w:eastAsiaTheme="minorHAnsi" w:hAnsi="Times New Roman"/>
          <w:b/>
          <w:bCs/>
          <w:color w:val="000000"/>
          <w:sz w:val="24"/>
        </w:rPr>
        <w:t xml:space="preserve">(32) 77 88 999 </w:t>
      </w:r>
      <w:r w:rsidRPr="009A7EB1">
        <w:rPr>
          <w:rFonts w:ascii="Times New Roman" w:eastAsiaTheme="minorHAnsi" w:hAnsi="Times New Roman"/>
          <w:color w:val="000000"/>
          <w:sz w:val="24"/>
        </w:rPr>
        <w:t xml:space="preserve">lub drogą elektroniczną poprzez formularz udostępniony na stronie internetowej https://ezamowienia.gov.pl w zakładce „Zgłoś problem”. </w:t>
      </w:r>
    </w:p>
    <w:p w14:paraId="7B5A1218"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10.18. W </w:t>
      </w:r>
      <w:r w:rsidRPr="009A7EB1">
        <w:rPr>
          <w:rFonts w:ascii="Times New Roman" w:eastAsiaTheme="minorHAnsi" w:hAnsi="Times New Roman"/>
          <w:b/>
          <w:bCs/>
          <w:color w:val="000000"/>
          <w:sz w:val="24"/>
        </w:rPr>
        <w:t>szczególnie uzasadnionych</w:t>
      </w:r>
      <w:r w:rsidRPr="009A7EB1">
        <w:rPr>
          <w:rFonts w:ascii="Times New Roman" w:eastAsiaTheme="minorHAnsi" w:hAnsi="Times New Roman"/>
          <w:color w:val="000000"/>
          <w:sz w:val="24"/>
        </w:rPr>
        <w:t xml:space="preserve"> przypadkach uniemożliwiających komunikację wykonawcy i Zamawiającego za pośrednictwem Platformy e-Zamówienia, Zamawiający dopuszcza komunikację za pomocą poczty elektronicznej na adres e-mail: </w:t>
      </w:r>
      <w:hyperlink r:id="rId13" w:history="1">
        <w:r w:rsidRPr="009A7EB1">
          <w:rPr>
            <w:rStyle w:val="Hipercze"/>
            <w:rFonts w:ascii="Times New Roman" w:eastAsiaTheme="minorHAnsi" w:hAnsi="Times New Roman"/>
            <w:sz w:val="24"/>
          </w:rPr>
          <w:t>przetarg@dukla.pl</w:t>
        </w:r>
      </w:hyperlink>
      <w:r w:rsidRPr="009A7EB1">
        <w:rPr>
          <w:rFonts w:ascii="Times New Roman" w:eastAsiaTheme="minorHAnsi" w:hAnsi="Times New Roman"/>
          <w:color w:val="000000"/>
          <w:sz w:val="24"/>
        </w:rPr>
        <w:t xml:space="preserve">  (nie dotyczy składania ofert/wniosków o dopuszczenie do udziału </w:t>
      </w:r>
      <w:r w:rsidRPr="009A7EB1">
        <w:rPr>
          <w:rFonts w:ascii="Times New Roman" w:eastAsiaTheme="minorHAnsi" w:hAnsi="Times New Roman"/>
          <w:color w:val="000000"/>
          <w:sz w:val="24"/>
        </w:rPr>
        <w:br/>
        <w:t xml:space="preserve">w postępowaniu). </w:t>
      </w:r>
    </w:p>
    <w:p w14:paraId="0B1F60DB" w14:textId="77777777" w:rsidR="00953231" w:rsidRPr="009A7EB1" w:rsidRDefault="00953231" w:rsidP="00EE779B">
      <w:pPr>
        <w:autoSpaceDE w:val="0"/>
        <w:autoSpaceDN w:val="0"/>
        <w:adjustRightInd w:val="0"/>
        <w:spacing w:line="240" w:lineRule="auto"/>
        <w:rPr>
          <w:rFonts w:ascii="Times New Roman" w:eastAsiaTheme="minorHAnsi" w:hAnsi="Times New Roman"/>
          <w:color w:val="000000"/>
          <w:sz w:val="24"/>
        </w:rPr>
      </w:pPr>
    </w:p>
    <w:p w14:paraId="2AC0EAE5" w14:textId="77777777" w:rsidR="00EE779B" w:rsidRPr="009B7334" w:rsidRDefault="00EE779B" w:rsidP="00EE779B">
      <w:pPr>
        <w:autoSpaceDE w:val="0"/>
        <w:autoSpaceDN w:val="0"/>
        <w:adjustRightInd w:val="0"/>
        <w:spacing w:line="240" w:lineRule="auto"/>
        <w:rPr>
          <w:rFonts w:ascii="Times New Roman" w:eastAsiaTheme="minorHAnsi" w:hAnsi="Times New Roman"/>
          <w:color w:val="000000"/>
          <w:sz w:val="24"/>
          <w:u w:val="single"/>
        </w:rPr>
      </w:pPr>
      <w:r w:rsidRPr="009B7334">
        <w:rPr>
          <w:rFonts w:ascii="Times New Roman" w:eastAsiaTheme="minorHAnsi" w:hAnsi="Times New Roman"/>
          <w:b/>
          <w:bCs/>
          <w:color w:val="000000"/>
          <w:sz w:val="24"/>
          <w:u w:val="single"/>
        </w:rPr>
        <w:t xml:space="preserve">II. Opis sposobu przygotowania i składania oferty </w:t>
      </w:r>
    </w:p>
    <w:p w14:paraId="46001F78" w14:textId="596B33BA" w:rsidR="00EE779B" w:rsidRPr="009B7334" w:rsidRDefault="00EE779B" w:rsidP="00EE779B">
      <w:pPr>
        <w:autoSpaceDE w:val="0"/>
        <w:autoSpaceDN w:val="0"/>
        <w:adjustRightInd w:val="0"/>
        <w:spacing w:after="66" w:line="240" w:lineRule="auto"/>
        <w:rPr>
          <w:rFonts w:ascii="Times New Roman" w:eastAsiaTheme="minorHAnsi" w:hAnsi="Times New Roman"/>
          <w:color w:val="000000"/>
          <w:sz w:val="24"/>
          <w:u w:val="single"/>
        </w:rPr>
      </w:pPr>
      <w:r w:rsidRPr="009B7334">
        <w:rPr>
          <w:rFonts w:ascii="Times New Roman" w:eastAsiaTheme="minorHAnsi" w:hAnsi="Times New Roman"/>
          <w:color w:val="000000"/>
          <w:sz w:val="24"/>
          <w:u w:val="single"/>
        </w:rPr>
        <w:t>1. Wykonawca przygotowuje ofertę przy pomocy interaktywnego „</w:t>
      </w:r>
      <w:r w:rsidRPr="009B7334">
        <w:rPr>
          <w:rFonts w:ascii="Times New Roman" w:eastAsiaTheme="minorHAnsi" w:hAnsi="Times New Roman"/>
          <w:b/>
          <w:bCs/>
          <w:color w:val="000000"/>
          <w:sz w:val="24"/>
          <w:u w:val="single"/>
        </w:rPr>
        <w:t xml:space="preserve">Formularza ofertowego” </w:t>
      </w:r>
      <w:r w:rsidRPr="009B7334">
        <w:rPr>
          <w:rFonts w:ascii="Times New Roman" w:eastAsiaTheme="minorHAnsi" w:hAnsi="Times New Roman"/>
          <w:color w:val="000000"/>
          <w:sz w:val="24"/>
          <w:u w:val="single"/>
        </w:rPr>
        <w:t>udostępnionego przez Zamawiającego na Platformie e-Zamówienia i zamieszczonego</w:t>
      </w:r>
      <w:r w:rsidR="00E86EBF" w:rsidRPr="009B7334">
        <w:rPr>
          <w:rFonts w:ascii="Times New Roman" w:eastAsiaTheme="minorHAnsi" w:hAnsi="Times New Roman"/>
          <w:color w:val="000000"/>
          <w:sz w:val="24"/>
          <w:u w:val="single"/>
        </w:rPr>
        <w:t xml:space="preserve">                                        </w:t>
      </w:r>
      <w:r w:rsidRPr="009B7334">
        <w:rPr>
          <w:rFonts w:ascii="Times New Roman" w:eastAsiaTheme="minorHAnsi" w:hAnsi="Times New Roman"/>
          <w:color w:val="000000"/>
          <w:sz w:val="24"/>
          <w:u w:val="single"/>
        </w:rPr>
        <w:t xml:space="preserve"> w podglądzie postępowania w zakładce „Informacje podstawowe”</w:t>
      </w:r>
      <w:r w:rsidR="009B7334" w:rsidRPr="009B7334">
        <w:rPr>
          <w:rFonts w:ascii="Times New Roman" w:eastAsiaTheme="minorHAnsi" w:hAnsi="Times New Roman"/>
          <w:color w:val="000000"/>
          <w:sz w:val="24"/>
          <w:u w:val="single"/>
        </w:rPr>
        <w:t xml:space="preserve"> lub przy pomocy </w:t>
      </w:r>
      <w:r w:rsidR="009B7334" w:rsidRPr="009B7334">
        <w:rPr>
          <w:rFonts w:ascii="Times New Roman" w:eastAsiaTheme="minorHAnsi" w:hAnsi="Times New Roman"/>
          <w:b/>
          <w:bCs/>
          <w:color w:val="000000"/>
          <w:sz w:val="24"/>
          <w:u w:val="single"/>
        </w:rPr>
        <w:t>Załącznika nr 2 do SWZ – Formularz oferty</w:t>
      </w:r>
      <w:r w:rsidR="009B7334" w:rsidRPr="009B7334">
        <w:rPr>
          <w:rFonts w:ascii="Times New Roman" w:eastAsiaTheme="minorHAnsi" w:hAnsi="Times New Roman"/>
          <w:color w:val="000000"/>
          <w:sz w:val="24"/>
          <w:u w:val="single"/>
        </w:rPr>
        <w:t xml:space="preserve"> udostępnionego przez Zamawiającego na Platformie e-Zamówienia i www.bip.dukla.</w:t>
      </w:r>
    </w:p>
    <w:p w14:paraId="0DC414FD" w14:textId="77777777" w:rsidR="00EE779B" w:rsidRPr="009A7EB1" w:rsidRDefault="00EE779B" w:rsidP="00EE779B">
      <w:pPr>
        <w:autoSpaceDE w:val="0"/>
        <w:autoSpaceDN w:val="0"/>
        <w:adjustRightInd w:val="0"/>
        <w:spacing w:after="66"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77777777" w:rsidR="00EE779B" w:rsidRPr="009A7EB1" w:rsidRDefault="00EE779B" w:rsidP="00EE779B">
      <w:pPr>
        <w:autoSpaceDE w:val="0"/>
        <w:autoSpaceDN w:val="0"/>
        <w:adjustRightInd w:val="0"/>
        <w:spacing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lastRenderedPageBreak/>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7FFFA80D" w14:textId="77777777" w:rsidR="00EE779B" w:rsidRPr="009A7EB1" w:rsidRDefault="00EE779B" w:rsidP="00EE779B">
      <w:pPr>
        <w:autoSpaceDE w:val="0"/>
        <w:autoSpaceDN w:val="0"/>
        <w:adjustRightInd w:val="0"/>
        <w:spacing w:line="240" w:lineRule="auto"/>
        <w:rPr>
          <w:rFonts w:ascii="Times New Roman" w:eastAsiaTheme="minorHAnsi" w:hAnsi="Times New Roman"/>
          <w:color w:val="000000"/>
          <w:sz w:val="24"/>
        </w:rPr>
      </w:pPr>
      <w:r w:rsidRPr="009A7EB1">
        <w:rPr>
          <w:rFonts w:ascii="Times New Roman" w:eastAsiaTheme="minorHAnsi" w:hAnsi="Times New Roman"/>
          <w:b/>
          <w:bCs/>
          <w:color w:val="000000"/>
          <w:sz w:val="24"/>
        </w:rPr>
        <w:t xml:space="preserve">Uwaga! </w:t>
      </w:r>
      <w:r w:rsidRPr="009A7EB1">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9A7EB1">
        <w:rPr>
          <w:rFonts w:ascii="Times New Roman" w:eastAsiaTheme="minorHAnsi" w:hAnsi="Times New Roman"/>
          <w:color w:val="000000"/>
          <w:sz w:val="24"/>
        </w:rPr>
        <w:t>Acrobat</w:t>
      </w:r>
      <w:proofErr w:type="spellEnd"/>
      <w:r w:rsidRPr="009A7EB1">
        <w:rPr>
          <w:rFonts w:ascii="Times New Roman" w:eastAsiaTheme="minorHAnsi" w:hAnsi="Times New Roman"/>
          <w:color w:val="000000"/>
          <w:sz w:val="24"/>
        </w:rPr>
        <w:t xml:space="preserve"> Reader DC. </w:t>
      </w:r>
    </w:p>
    <w:p w14:paraId="0DDF0472" w14:textId="77777777" w:rsidR="00EE779B" w:rsidRPr="009A7EB1" w:rsidRDefault="00EE779B" w:rsidP="00EE779B">
      <w:pPr>
        <w:autoSpaceDE w:val="0"/>
        <w:autoSpaceDN w:val="0"/>
        <w:adjustRightInd w:val="0"/>
        <w:spacing w:after="65"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4. Wykonawca składa ofertę za pośrednictwem zakładki „Oferty/wnioski”, widocznej </w:t>
      </w:r>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A7EB1">
        <w:rPr>
          <w:rFonts w:ascii="Times New Roman" w:eastAsiaTheme="minorHAnsi" w:hAnsi="Times New Roman"/>
          <w:color w:val="000000"/>
          <w:sz w:val="24"/>
        </w:rPr>
        <w:t>drag&amp;drop</w:t>
      </w:r>
      <w:proofErr w:type="spellEnd"/>
      <w:r w:rsidRPr="009A7EB1">
        <w:rPr>
          <w:rFonts w:ascii="Times New Roman" w:eastAsiaTheme="minorHAnsi" w:hAnsi="Times New Roman"/>
          <w:color w:val="000000"/>
          <w:sz w:val="24"/>
        </w:rPr>
        <w:t xml:space="preserve"> („przeciągnij” i „upuść”) służące do dodawania plików. </w:t>
      </w:r>
    </w:p>
    <w:p w14:paraId="3FBA377F" w14:textId="3CE50140" w:rsidR="00EE779B" w:rsidRPr="009A7EB1" w:rsidRDefault="00EE779B" w:rsidP="00EE779B">
      <w:pPr>
        <w:autoSpaceDE w:val="0"/>
        <w:autoSpaceDN w:val="0"/>
        <w:adjustRightInd w:val="0"/>
        <w:spacing w:after="65"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5. Wykonawca dodaje wybrany z dysku i uprzednio podpisany „Formularz </w:t>
      </w:r>
      <w:proofErr w:type="gramStart"/>
      <w:r w:rsidRPr="009A7EB1">
        <w:rPr>
          <w:rFonts w:ascii="Times New Roman" w:eastAsiaTheme="minorHAnsi" w:hAnsi="Times New Roman"/>
          <w:color w:val="000000"/>
          <w:sz w:val="24"/>
        </w:rPr>
        <w:t xml:space="preserve">oferty” </w:t>
      </w:r>
      <w:r w:rsidR="00E86EBF" w:rsidRPr="009A7EB1">
        <w:rPr>
          <w:rFonts w:ascii="Times New Roman" w:eastAsiaTheme="minorHAnsi" w:hAnsi="Times New Roman"/>
          <w:color w:val="000000"/>
          <w:sz w:val="24"/>
        </w:rPr>
        <w:t xml:space="preserve">  </w:t>
      </w:r>
      <w:proofErr w:type="gramEnd"/>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77777777" w:rsidR="00EE779B" w:rsidRPr="009A7EB1" w:rsidRDefault="00EE779B" w:rsidP="00EE779B">
      <w:pPr>
        <w:autoSpaceDE w:val="0"/>
        <w:autoSpaceDN w:val="0"/>
        <w:adjustRightInd w:val="0"/>
        <w:spacing w:after="65"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w:t>
      </w:r>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w polu „Załączniki i inne dokumenty przedstawione w ofercie przez Wykonawcę”. </w:t>
      </w:r>
    </w:p>
    <w:p w14:paraId="3C50E7C3" w14:textId="44DEB67F" w:rsidR="00EE779B" w:rsidRPr="009A7EB1" w:rsidRDefault="00EE779B" w:rsidP="00EE779B">
      <w:pPr>
        <w:autoSpaceDE w:val="0"/>
        <w:autoSpaceDN w:val="0"/>
        <w:adjustRightInd w:val="0"/>
        <w:spacing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7. </w:t>
      </w:r>
      <w:r w:rsidRPr="009A7EB1">
        <w:rPr>
          <w:rFonts w:ascii="Times New Roman" w:eastAsiaTheme="minorHAnsi" w:hAnsi="Times New Roman"/>
          <w:b/>
          <w:bCs/>
          <w:color w:val="000000"/>
          <w:sz w:val="24"/>
        </w:rPr>
        <w:t xml:space="preserve">Formularz ofertowy </w:t>
      </w:r>
      <w:r w:rsidRPr="009A7EB1">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017E47B5" w:rsidR="00EE779B" w:rsidRPr="009A7EB1" w:rsidRDefault="00EE779B" w:rsidP="00EE779B">
      <w:pPr>
        <w:autoSpaceDE w:val="0"/>
        <w:autoSpaceDN w:val="0"/>
        <w:adjustRightInd w:val="0"/>
        <w:spacing w:line="240" w:lineRule="auto"/>
        <w:rPr>
          <w:rFonts w:ascii="Times New Roman" w:eastAsiaTheme="minorHAnsi" w:hAnsi="Times New Roman"/>
          <w:color w:val="000000"/>
          <w:sz w:val="24"/>
        </w:rPr>
      </w:pPr>
      <w:r w:rsidRPr="009A7EB1">
        <w:rPr>
          <w:rFonts w:ascii="Times New Roman" w:eastAsiaTheme="minorHAnsi" w:hAnsi="Times New Roman"/>
          <w:b/>
          <w:bCs/>
          <w:color w:val="000000"/>
          <w:sz w:val="24"/>
        </w:rPr>
        <w:t xml:space="preserve">Pozostałe dokumenty </w:t>
      </w:r>
      <w:r w:rsidRPr="009A7EB1">
        <w:rPr>
          <w:rFonts w:ascii="Times New Roman" w:eastAsiaTheme="minorHAnsi" w:hAnsi="Times New Roman"/>
          <w:color w:val="000000"/>
          <w:sz w:val="24"/>
        </w:rPr>
        <w:t>wchodzące w skład oferty lub składane wraz z ofertą, które są zgodne</w:t>
      </w:r>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 z ustawą Pzp lub rozporządzeniem Prezesa Rady Ministrów w sprawie wymagań dla dokumentów elektronicznych opatrzone kwalifikowanym podpisem elektronicznym, podpisem zaufanym lub podpisem osobistym10, mogą być zgodnie z wyborem wykonawcy/wykonawcy wspólnie ubiegającego się o udzielenie zamówienia/podmiotu udostępniającego zasoby opatrzone podpisem typu zewnętrznego lub wewnętrznego. W zależności od rodzaju podpisu </w:t>
      </w:r>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w:t>
      </w:r>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9A7EB1" w:rsidRDefault="00EE779B" w:rsidP="00EE779B">
      <w:pPr>
        <w:autoSpaceDE w:val="0"/>
        <w:autoSpaceDN w:val="0"/>
        <w:adjustRightInd w:val="0"/>
        <w:spacing w:after="68"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9A7EB1" w:rsidRDefault="00EE779B" w:rsidP="00EE779B">
      <w:pPr>
        <w:autoSpaceDE w:val="0"/>
        <w:autoSpaceDN w:val="0"/>
        <w:adjustRightInd w:val="0"/>
        <w:spacing w:after="68"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9A7EB1" w:rsidRDefault="00EE779B" w:rsidP="00EE779B">
      <w:pPr>
        <w:autoSpaceDE w:val="0"/>
        <w:autoSpaceDN w:val="0"/>
        <w:adjustRightInd w:val="0"/>
        <w:spacing w:after="68"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9A7EB1" w:rsidRDefault="00EE779B" w:rsidP="00E86EBF">
      <w:pPr>
        <w:autoSpaceDE w:val="0"/>
        <w:autoSpaceDN w:val="0"/>
        <w:adjustRightInd w:val="0"/>
        <w:spacing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lastRenderedPageBreak/>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lub podpisem osobistym. </w:t>
      </w:r>
    </w:p>
    <w:p w14:paraId="12AECE60" w14:textId="77777777" w:rsidR="00EE779B" w:rsidRPr="009A7EB1" w:rsidRDefault="00EE779B" w:rsidP="00EE779B">
      <w:pPr>
        <w:autoSpaceDE w:val="0"/>
        <w:autoSpaceDN w:val="0"/>
        <w:adjustRightInd w:val="0"/>
        <w:spacing w:after="66"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9A7EB1" w:rsidRDefault="008A3C73" w:rsidP="00CF1FD1">
      <w:pPr>
        <w:spacing w:line="240" w:lineRule="auto"/>
        <w:rPr>
          <w:rFonts w:ascii="Times New Roman" w:hAnsi="Times New Roman"/>
          <w:sz w:val="24"/>
        </w:rPr>
      </w:pPr>
    </w:p>
    <w:p w14:paraId="64C1A7E8" w14:textId="77777777" w:rsidR="008D0E4F" w:rsidRPr="009A7EB1" w:rsidRDefault="008D0E4F">
      <w:pPr>
        <w:pStyle w:val="tytu"/>
        <w:numPr>
          <w:ilvl w:val="0"/>
          <w:numId w:val="22"/>
        </w:numPr>
      </w:pPr>
      <w:r w:rsidRPr="009A7EB1">
        <w:t>WYMAGANIA DOTYCZĄCE WADIUM</w:t>
      </w:r>
    </w:p>
    <w:p w14:paraId="1A3A9BEF" w14:textId="77777777" w:rsidR="00271E59" w:rsidRPr="009A7EB1" w:rsidRDefault="00271E59" w:rsidP="00271E59">
      <w:pPr>
        <w:spacing w:line="240" w:lineRule="auto"/>
        <w:ind w:left="482"/>
        <w:rPr>
          <w:rFonts w:ascii="Times New Roman" w:hAnsi="Times New Roman"/>
          <w:sz w:val="24"/>
          <w:lang w:eastAsia="pl-PL"/>
        </w:rPr>
      </w:pPr>
      <w:r w:rsidRPr="009A7EB1">
        <w:rPr>
          <w:rFonts w:ascii="Times New Roman" w:hAnsi="Times New Roman"/>
          <w:b/>
          <w:sz w:val="24"/>
          <w:lang w:eastAsia="pl-PL"/>
        </w:rPr>
        <w:t>Do oferty</w:t>
      </w:r>
      <w:r w:rsidRPr="009A7EB1">
        <w:rPr>
          <w:rFonts w:ascii="Times New Roman" w:hAnsi="Times New Roman"/>
          <w:sz w:val="24"/>
          <w:lang w:eastAsia="pl-PL"/>
        </w:rPr>
        <w:t xml:space="preserve"> wykonawca </w:t>
      </w:r>
      <w:r w:rsidRPr="009A7EB1">
        <w:rPr>
          <w:rFonts w:ascii="Times New Roman" w:hAnsi="Times New Roman"/>
          <w:b/>
          <w:sz w:val="24"/>
          <w:lang w:eastAsia="pl-PL"/>
        </w:rPr>
        <w:t xml:space="preserve">załącza </w:t>
      </w:r>
      <w:r w:rsidRPr="009A7EB1">
        <w:rPr>
          <w:rFonts w:ascii="Times New Roman" w:hAnsi="Times New Roman"/>
          <w:sz w:val="24"/>
          <w:lang w:eastAsia="pl-PL"/>
        </w:rPr>
        <w:t xml:space="preserve">również </w:t>
      </w:r>
      <w:r w:rsidRPr="009A7EB1">
        <w:rPr>
          <w:rFonts w:ascii="Times New Roman" w:hAnsi="Times New Roman"/>
          <w:b/>
          <w:sz w:val="24"/>
          <w:lang w:eastAsia="pl-PL"/>
        </w:rPr>
        <w:t>obligatoryjnie</w:t>
      </w:r>
      <w:r w:rsidRPr="009A7EB1">
        <w:rPr>
          <w:rFonts w:ascii="Times New Roman" w:hAnsi="Times New Roman"/>
          <w:bCs/>
          <w:sz w:val="24"/>
          <w:lang w:eastAsia="pl-PL"/>
        </w:rPr>
        <w:t xml:space="preserve"> dowód wniesienia wadium:</w:t>
      </w:r>
      <w:r w:rsidRPr="009A7EB1">
        <w:rPr>
          <w:rFonts w:ascii="Times New Roman" w:hAnsi="Times New Roman"/>
          <w:bCs/>
          <w:i/>
          <w:sz w:val="24"/>
          <w:lang w:eastAsia="pl-PL"/>
        </w:rPr>
        <w:t xml:space="preserve"> </w:t>
      </w:r>
    </w:p>
    <w:p w14:paraId="557CDF83"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 xml:space="preserve"> Zamawiający wymaga wniesienia </w:t>
      </w:r>
      <w:r w:rsidRPr="009A7EB1">
        <w:rPr>
          <w:rFonts w:ascii="Times New Roman" w:hAnsi="Times New Roman"/>
          <w:sz w:val="24"/>
          <w:u w:val="single"/>
          <w:lang w:eastAsia="pl-PL"/>
        </w:rPr>
        <w:t>przed upływem terminu składania ofert</w:t>
      </w:r>
      <w:r w:rsidRPr="009A7EB1">
        <w:rPr>
          <w:rFonts w:ascii="Times New Roman" w:hAnsi="Times New Roman"/>
          <w:sz w:val="24"/>
          <w:lang w:eastAsia="pl-PL"/>
        </w:rPr>
        <w:t xml:space="preserve"> wadium </w:t>
      </w:r>
      <w:r w:rsidRPr="009A7EB1">
        <w:rPr>
          <w:rFonts w:ascii="Times New Roman" w:hAnsi="Times New Roman"/>
          <w:sz w:val="24"/>
          <w:lang w:eastAsia="pl-PL"/>
        </w:rPr>
        <w:br/>
        <w:t xml:space="preserve">w wysokości: </w:t>
      </w:r>
      <w:r w:rsidRPr="009A7EB1">
        <w:rPr>
          <w:rFonts w:ascii="Times New Roman" w:hAnsi="Times New Roman"/>
          <w:b/>
          <w:bCs/>
          <w:sz w:val="24"/>
          <w:lang w:eastAsia="pl-PL"/>
        </w:rPr>
        <w:t xml:space="preserve">4 000,00 PLN </w:t>
      </w:r>
      <w:r w:rsidRPr="009A7EB1">
        <w:rPr>
          <w:rFonts w:ascii="Times New Roman" w:hAnsi="Times New Roman"/>
          <w:b/>
          <w:bCs/>
          <w:i/>
          <w:sz w:val="24"/>
          <w:lang w:eastAsia="pl-PL"/>
        </w:rPr>
        <w:t>(słownie: cztery tysiące 0/100 złotych)</w:t>
      </w:r>
      <w:r w:rsidRPr="009A7EB1">
        <w:rPr>
          <w:rFonts w:ascii="Times New Roman" w:hAnsi="Times New Roman"/>
          <w:b/>
          <w:bCs/>
          <w:sz w:val="24"/>
          <w:lang w:eastAsia="pl-PL"/>
        </w:rPr>
        <w:t>,</w:t>
      </w:r>
    </w:p>
    <w:p w14:paraId="32978D91"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 xml:space="preserve"> Zgodnie z art. 97 ust. 7 pkt 2) – 4) ustawy Pzp wadium może być wnoszone </w:t>
      </w:r>
      <w:r w:rsidRPr="009A7EB1">
        <w:rPr>
          <w:rFonts w:ascii="Times New Roman" w:hAnsi="Times New Roman"/>
          <w:sz w:val="24"/>
          <w:lang w:eastAsia="pl-PL"/>
        </w:rPr>
        <w:br/>
        <w:t>w następujących formach:</w:t>
      </w:r>
    </w:p>
    <w:p w14:paraId="7B1EB981" w14:textId="77777777" w:rsidR="00271E59" w:rsidRPr="009A7EB1" w:rsidRDefault="00271E59">
      <w:pPr>
        <w:numPr>
          <w:ilvl w:val="0"/>
          <w:numId w:val="34"/>
        </w:numPr>
        <w:spacing w:line="240" w:lineRule="auto"/>
        <w:rPr>
          <w:rFonts w:ascii="Times New Roman" w:hAnsi="Times New Roman"/>
          <w:sz w:val="24"/>
          <w:lang w:eastAsia="pl-PL"/>
        </w:rPr>
      </w:pPr>
      <w:r w:rsidRPr="009A7EB1">
        <w:rPr>
          <w:rFonts w:ascii="Times New Roman" w:hAnsi="Times New Roman"/>
          <w:sz w:val="24"/>
          <w:lang w:eastAsia="pl-PL"/>
        </w:rPr>
        <w:t>pieniądzu;</w:t>
      </w:r>
    </w:p>
    <w:p w14:paraId="64BF9527" w14:textId="77777777" w:rsidR="00271E59" w:rsidRPr="009A7EB1" w:rsidRDefault="00271E59">
      <w:pPr>
        <w:numPr>
          <w:ilvl w:val="0"/>
          <w:numId w:val="34"/>
        </w:numPr>
        <w:spacing w:line="240" w:lineRule="auto"/>
        <w:rPr>
          <w:rFonts w:ascii="Times New Roman" w:hAnsi="Times New Roman"/>
          <w:sz w:val="24"/>
          <w:lang w:eastAsia="pl-PL"/>
        </w:rPr>
      </w:pPr>
      <w:r w:rsidRPr="009A7EB1">
        <w:rPr>
          <w:rFonts w:ascii="Times New Roman" w:hAnsi="Times New Roman"/>
          <w:sz w:val="24"/>
          <w:lang w:eastAsia="pl-PL"/>
        </w:rPr>
        <w:t>gwarancjach bankowych;</w:t>
      </w:r>
    </w:p>
    <w:p w14:paraId="24C9ECC9" w14:textId="77777777" w:rsidR="00271E59" w:rsidRPr="009A7EB1" w:rsidRDefault="00271E59">
      <w:pPr>
        <w:numPr>
          <w:ilvl w:val="0"/>
          <w:numId w:val="34"/>
        </w:numPr>
        <w:spacing w:line="240" w:lineRule="auto"/>
        <w:rPr>
          <w:rFonts w:ascii="Times New Roman" w:hAnsi="Times New Roman"/>
          <w:sz w:val="24"/>
          <w:lang w:eastAsia="pl-PL"/>
        </w:rPr>
      </w:pPr>
      <w:r w:rsidRPr="009A7EB1">
        <w:rPr>
          <w:rFonts w:ascii="Times New Roman" w:hAnsi="Times New Roman"/>
          <w:sz w:val="24"/>
          <w:lang w:eastAsia="pl-PL"/>
        </w:rPr>
        <w:t>gwarancjach ubezpieczeniowych;</w:t>
      </w:r>
    </w:p>
    <w:p w14:paraId="718D98E8" w14:textId="77777777" w:rsidR="00271E59" w:rsidRPr="009A7EB1" w:rsidRDefault="00271E59">
      <w:pPr>
        <w:numPr>
          <w:ilvl w:val="0"/>
          <w:numId w:val="34"/>
        </w:numPr>
        <w:spacing w:line="240" w:lineRule="auto"/>
        <w:rPr>
          <w:rFonts w:ascii="Times New Roman" w:hAnsi="Times New Roman"/>
          <w:sz w:val="24"/>
          <w:lang w:eastAsia="pl-PL"/>
        </w:rPr>
      </w:pPr>
      <w:r w:rsidRPr="009A7EB1">
        <w:rPr>
          <w:rFonts w:ascii="Times New Roman" w:hAnsi="Times New Roman"/>
          <w:sz w:val="24"/>
          <w:lang w:eastAsia="pl-PL"/>
        </w:rPr>
        <w:t>poręczeniach udzielanych przez podmioty, o których mowa w art. 6b ust. 5 pkt 2 ustawy z dnia 9 listopada 2000 r. o utworzeniu Polskiej Agencji Rozwoju Przedsiębiorczości (Dz. U. z 2020 roku, poz. 299);</w:t>
      </w:r>
    </w:p>
    <w:p w14:paraId="602FFDD5" w14:textId="71F9FF1A" w:rsidR="00271E59" w:rsidRPr="009A7EB1" w:rsidRDefault="00271E59">
      <w:pPr>
        <w:numPr>
          <w:ilvl w:val="1"/>
          <w:numId w:val="35"/>
        </w:numPr>
        <w:spacing w:line="240" w:lineRule="auto"/>
        <w:rPr>
          <w:rFonts w:ascii="Times New Roman" w:hAnsi="Times New Roman"/>
          <w:i/>
          <w:sz w:val="24"/>
          <w:lang w:eastAsia="pl-PL"/>
        </w:rPr>
      </w:pPr>
      <w:r w:rsidRPr="009A7EB1">
        <w:rPr>
          <w:rFonts w:ascii="Times New Roman" w:hAnsi="Times New Roman"/>
          <w:sz w:val="24"/>
          <w:lang w:eastAsia="pl-PL"/>
        </w:rPr>
        <w:t xml:space="preserve">Wadium w formie pieniądza należy wnieść przelewem na rachunek bankowy Nr </w:t>
      </w:r>
      <w:r w:rsidRPr="009A7EB1">
        <w:rPr>
          <w:rFonts w:ascii="Times New Roman" w:hAnsi="Times New Roman"/>
          <w:b/>
          <w:sz w:val="24"/>
          <w:lang w:eastAsia="pl-PL"/>
        </w:rPr>
        <w:t xml:space="preserve">13 1130 1105 0005 2141 2520 0038 </w:t>
      </w:r>
      <w:r w:rsidRPr="009A7EB1">
        <w:rPr>
          <w:rFonts w:ascii="Times New Roman" w:hAnsi="Times New Roman"/>
          <w:sz w:val="24"/>
          <w:lang w:eastAsia="pl-PL"/>
        </w:rPr>
        <w:t xml:space="preserve">- podając w tytule przelewu „Wadium w postępowaniu </w:t>
      </w:r>
      <w:r w:rsidRPr="009A7EB1">
        <w:rPr>
          <w:rFonts w:ascii="Times New Roman" w:hAnsi="Times New Roman"/>
          <w:b/>
          <w:bCs/>
          <w:sz w:val="24"/>
          <w:lang w:eastAsia="pl-PL"/>
        </w:rPr>
        <w:t>I.271.</w:t>
      </w:r>
      <w:r w:rsidR="00E10898">
        <w:rPr>
          <w:rFonts w:ascii="Times New Roman" w:hAnsi="Times New Roman"/>
          <w:b/>
          <w:bCs/>
          <w:sz w:val="24"/>
          <w:lang w:eastAsia="pl-PL"/>
        </w:rPr>
        <w:t>26</w:t>
      </w:r>
      <w:r w:rsidRPr="009A7EB1">
        <w:rPr>
          <w:rFonts w:ascii="Times New Roman" w:hAnsi="Times New Roman"/>
          <w:b/>
          <w:bCs/>
          <w:sz w:val="24"/>
          <w:lang w:eastAsia="pl-PL"/>
        </w:rPr>
        <w:t>.2025</w:t>
      </w:r>
      <w:r w:rsidRPr="009A7EB1">
        <w:rPr>
          <w:rFonts w:ascii="Times New Roman" w:hAnsi="Times New Roman"/>
          <w:sz w:val="24"/>
          <w:lang w:eastAsia="pl-PL"/>
        </w:rPr>
        <w:t xml:space="preserve"> dla zadania: </w:t>
      </w:r>
      <w:r w:rsidRPr="009A7EB1">
        <w:rPr>
          <w:rFonts w:ascii="Times New Roman" w:hAnsi="Times New Roman"/>
          <w:b/>
          <w:bCs/>
          <w:i/>
          <w:sz w:val="24"/>
          <w:lang w:eastAsia="pl-PL"/>
        </w:rPr>
        <w:t>Wykonanie dokumentacji projektowej dla zadania pn. "Budowa kanalizacji sanitarnej w miejscowości Teodorówka"</w:t>
      </w:r>
    </w:p>
    <w:p w14:paraId="2C29B078"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Skuteczne wniesienie wadium w pieniądzu następuje z chwilą uznania środków pieniężnych na rachunku bankowym Zamawiającego, przed upływem terminu składania ofert (tj. przed upływem dnia i godziny wyznaczonej jako ostateczny termin składania ofert).</w:t>
      </w:r>
    </w:p>
    <w:p w14:paraId="5663A823"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 xml:space="preserve">Jeżeli wadium jest wnoszone w formie gwarancji lub poręczenia, o których mowa </w:t>
      </w:r>
      <w:r w:rsidRPr="009A7EB1">
        <w:rPr>
          <w:rFonts w:ascii="Times New Roman" w:hAnsi="Times New Roman"/>
          <w:sz w:val="24"/>
          <w:lang w:eastAsia="pl-PL"/>
        </w:rPr>
        <w:br/>
        <w:t>w art. 97 ust. 7 pkt. 2) -4) ustawy Pzp, wykonawca przekazuje zamawiającemu oryginał gwarancji lub poręczenia, w postaci elektronicznej.</w:t>
      </w:r>
    </w:p>
    <w:p w14:paraId="48361790"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 xml:space="preserve">W przypadku wadium wniesionego w pieniądzu oraz z treści gwarancji i poręczeń, o których mowa w art. 97 ust. 7 pkt. 2) -4) ustawy Pzp, jeżeli wadium będzie wniesione w tych formach, musi wynikać, że wadium zabezpiecza ofertę wykonawcy złożoną w niniejszym postępowaniu. </w:t>
      </w:r>
    </w:p>
    <w:p w14:paraId="5E32C8C6"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Za zgodą zamawiającego wykonawca może dokonać zmiany formy wadium na jedną lub kilka form, o których mowa w art. 97 ust. 7 pkt. 2) – 4) ustawy Pzp. Zmiana formy wadium musi być dokonana z zachowa</w:t>
      </w:r>
      <w:r w:rsidRPr="009A7EB1">
        <w:rPr>
          <w:rFonts w:ascii="Times New Roman" w:hAnsi="Times New Roman"/>
          <w:sz w:val="24"/>
          <w:lang w:eastAsia="pl-PL"/>
        </w:rPr>
        <w:softHyphen/>
        <w:t>niem ciągłości zabezpieczenia oferty kwotą wadium.</w:t>
      </w:r>
    </w:p>
    <w:p w14:paraId="5D4D4F7C"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 xml:space="preserve">Zgodnie z art. 96 ust. 6 Pzp zamawiający zatrzymuje wadium wraz z odsetkami, a w przypadku wadium wniesionego w formie gwarancji lub poręczenia, o których mowa w </w:t>
      </w:r>
      <w:r w:rsidRPr="009A7EB1">
        <w:rPr>
          <w:rFonts w:ascii="Times New Roman" w:hAnsi="Times New Roman"/>
          <w:sz w:val="24"/>
          <w:lang w:eastAsia="pl-PL"/>
        </w:rPr>
        <w:lastRenderedPageBreak/>
        <w:t>art. 97 ust. 7 pkt. 2) – 4) ustawy Pzp, występuje odpowiednio do gwaranta lub poręczyciela z żądaniem zapłaty wadium, jeżeli:</w:t>
      </w:r>
    </w:p>
    <w:p w14:paraId="79EF360A" w14:textId="77777777" w:rsidR="00271E59" w:rsidRPr="009A7EB1" w:rsidRDefault="00271E59">
      <w:pPr>
        <w:numPr>
          <w:ilvl w:val="0"/>
          <w:numId w:val="36"/>
        </w:numPr>
        <w:spacing w:line="240" w:lineRule="auto"/>
        <w:rPr>
          <w:rFonts w:ascii="Times New Roman" w:hAnsi="Times New Roman"/>
          <w:sz w:val="24"/>
          <w:lang w:eastAsia="pl-PL"/>
        </w:rPr>
      </w:pPr>
      <w:r w:rsidRPr="009A7EB1">
        <w:rPr>
          <w:rFonts w:ascii="Times New Roman" w:hAnsi="Times New Roman"/>
          <w:sz w:val="24"/>
          <w:lang w:eastAsia="pl-PL"/>
        </w:rPr>
        <w:t>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68F91059" w14:textId="77777777" w:rsidR="00271E59" w:rsidRPr="009A7EB1" w:rsidRDefault="00271E59">
      <w:pPr>
        <w:numPr>
          <w:ilvl w:val="0"/>
          <w:numId w:val="36"/>
        </w:numPr>
        <w:spacing w:line="240" w:lineRule="auto"/>
        <w:rPr>
          <w:rFonts w:ascii="Times New Roman" w:hAnsi="Times New Roman"/>
          <w:sz w:val="24"/>
          <w:lang w:eastAsia="pl-PL"/>
        </w:rPr>
      </w:pPr>
      <w:r w:rsidRPr="009A7EB1">
        <w:rPr>
          <w:rFonts w:ascii="Times New Roman" w:hAnsi="Times New Roman"/>
          <w:sz w:val="24"/>
          <w:lang w:eastAsia="pl-PL"/>
        </w:rPr>
        <w:t>Wykonawca, którego oferta została wybrana:</w:t>
      </w:r>
    </w:p>
    <w:p w14:paraId="35F503C5" w14:textId="77777777" w:rsidR="00271E59" w:rsidRPr="009A7EB1" w:rsidRDefault="00271E59" w:rsidP="00271E59">
      <w:pPr>
        <w:spacing w:line="240" w:lineRule="auto"/>
        <w:ind w:left="482"/>
        <w:rPr>
          <w:rFonts w:ascii="Times New Roman" w:hAnsi="Times New Roman"/>
          <w:sz w:val="24"/>
          <w:lang w:eastAsia="pl-PL"/>
        </w:rPr>
      </w:pPr>
      <w:r w:rsidRPr="009A7EB1">
        <w:rPr>
          <w:rFonts w:ascii="Times New Roman" w:hAnsi="Times New Roman"/>
          <w:sz w:val="24"/>
          <w:lang w:eastAsia="pl-PL"/>
        </w:rPr>
        <w:t>- odmówił podpisania umowy w sprawie zamówienia publicznego na warunkach określonych w ofercie,</w:t>
      </w:r>
    </w:p>
    <w:p w14:paraId="139E6374" w14:textId="77777777" w:rsidR="00271E59" w:rsidRPr="009A7EB1" w:rsidRDefault="00271E59" w:rsidP="00271E59">
      <w:pPr>
        <w:spacing w:line="240" w:lineRule="auto"/>
        <w:ind w:left="482"/>
        <w:rPr>
          <w:rFonts w:ascii="Times New Roman" w:hAnsi="Times New Roman"/>
          <w:sz w:val="24"/>
          <w:lang w:eastAsia="pl-PL"/>
        </w:rPr>
      </w:pPr>
      <w:r w:rsidRPr="009A7EB1">
        <w:rPr>
          <w:rFonts w:ascii="Times New Roman" w:hAnsi="Times New Roman"/>
          <w:sz w:val="24"/>
          <w:lang w:eastAsia="pl-PL"/>
        </w:rPr>
        <w:t>- nie wniósł wymaganego zabezpieczenia należytego wykonania umowy;</w:t>
      </w:r>
    </w:p>
    <w:p w14:paraId="3E5A062C" w14:textId="77777777" w:rsidR="00271E59" w:rsidRPr="009A7EB1" w:rsidRDefault="00271E59" w:rsidP="00271E59">
      <w:pPr>
        <w:spacing w:line="240" w:lineRule="auto"/>
        <w:ind w:left="482"/>
        <w:rPr>
          <w:rFonts w:ascii="Times New Roman" w:hAnsi="Times New Roman"/>
          <w:sz w:val="24"/>
          <w:lang w:eastAsia="pl-PL"/>
        </w:rPr>
      </w:pPr>
      <w:r w:rsidRPr="009A7EB1">
        <w:rPr>
          <w:rFonts w:ascii="Times New Roman" w:hAnsi="Times New Roman"/>
          <w:sz w:val="24"/>
          <w:lang w:eastAsia="pl-PL"/>
        </w:rPr>
        <w:t>- zawarcie umowy w sprawie zamówienia publicznego stało się niemożliwe z przyczyn leżących po stronie wykonawcy, którego oferta została wybrana.</w:t>
      </w:r>
    </w:p>
    <w:p w14:paraId="1EABA632"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Z treści gwarancji i poręczeń, o których mowa w art. 97 ust. 7 pkt. 2) – 4) ustawy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3A138855"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Gwarancje i poręczenia, o których mowa w art. 97 ust. 7 pkt. 2) – 4) ustawy Pzp podlegać muszą prawu polskiemu. Wszystkie spory dotyczące gwarancji i poręczeń, o których mowa w art. 97 ust. 7 pkt 2-4 Pzp będą rozstrzygane zgodnie z prawem polskim przez sądy polskie. W przypadku, gdy wykonawca wnosi wadium w formie gwarancji lub poręczeń, o których mowa w art. 97 ust. 7 pkt. 2) – 4) ustawy Pzp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p w14:paraId="1A61F940"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 xml:space="preserve"> W przypadku wniesienia wadium w pieniądzu wykonawca może wyrazić zgodę na zaliczenie kwoty wadium na poczet zabezpieczenia.</w:t>
      </w:r>
    </w:p>
    <w:p w14:paraId="3BA3D3F5"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Na podstawie art. 450 ust. 4 ustawy Pzp w przypadku wniesienia wadium w pieniądzu wykonawca może wyrazić zgodę na zaliczenie kwoty wadium na poczet zabezpieczenia.</w:t>
      </w:r>
    </w:p>
    <w:p w14:paraId="41C0DCFA" w14:textId="77777777" w:rsidR="00953231" w:rsidRPr="009A7EB1" w:rsidRDefault="00953231" w:rsidP="007E3FB7">
      <w:pPr>
        <w:spacing w:line="240" w:lineRule="auto"/>
        <w:ind w:left="482"/>
        <w:rPr>
          <w:rFonts w:ascii="Times New Roman" w:hAnsi="Times New Roman"/>
          <w:sz w:val="24"/>
          <w:lang w:eastAsia="pl-PL"/>
        </w:rPr>
      </w:pPr>
    </w:p>
    <w:p w14:paraId="3F9B1D36" w14:textId="77777777" w:rsidR="009968D2" w:rsidRPr="009A7EB1" w:rsidRDefault="002B4A00">
      <w:pPr>
        <w:pStyle w:val="tytu"/>
        <w:numPr>
          <w:ilvl w:val="0"/>
          <w:numId w:val="22"/>
        </w:numPr>
      </w:pPr>
      <w:r w:rsidRPr="009A7EB1">
        <w:t xml:space="preserve">TERMIN ZWIĄZANIA OFERTĄ </w:t>
      </w:r>
    </w:p>
    <w:p w14:paraId="3CBC7643" w14:textId="77777777" w:rsidR="002B4A00" w:rsidRPr="009A7EB1" w:rsidRDefault="002B4A00">
      <w:pPr>
        <w:pStyle w:val="Akapitzlist"/>
        <w:numPr>
          <w:ilvl w:val="1"/>
          <w:numId w:val="24"/>
        </w:numPr>
        <w:spacing w:line="240" w:lineRule="auto"/>
        <w:ind w:left="851" w:hanging="567"/>
        <w:rPr>
          <w:rFonts w:ascii="Times New Roman" w:hAnsi="Times New Roman"/>
          <w:sz w:val="24"/>
        </w:rPr>
      </w:pPr>
      <w:r w:rsidRPr="009A7EB1">
        <w:rPr>
          <w:rFonts w:ascii="Times New Roman" w:hAnsi="Times New Roman"/>
          <w:sz w:val="24"/>
        </w:rPr>
        <w:t>Bieg terminu związania ofertą rozpoczyna się wraz z upływem terminu składania ofert.</w:t>
      </w:r>
    </w:p>
    <w:p w14:paraId="2511B36C" w14:textId="1326EAE5" w:rsidR="002B4A00" w:rsidRPr="009A7EB1" w:rsidRDefault="002B4A00">
      <w:pPr>
        <w:pStyle w:val="Akapitzlist"/>
        <w:numPr>
          <w:ilvl w:val="1"/>
          <w:numId w:val="24"/>
        </w:numPr>
        <w:spacing w:line="240" w:lineRule="auto"/>
        <w:ind w:left="851" w:hanging="567"/>
        <w:rPr>
          <w:rFonts w:ascii="Times New Roman" w:hAnsi="Times New Roman"/>
          <w:sz w:val="24"/>
        </w:rPr>
      </w:pPr>
      <w:r w:rsidRPr="009A7EB1">
        <w:rPr>
          <w:rFonts w:ascii="Times New Roman" w:hAnsi="Times New Roman"/>
          <w:sz w:val="24"/>
        </w:rPr>
        <w:t xml:space="preserve">Wykonawca jest związany ofertą do dnia </w:t>
      </w:r>
      <w:r w:rsidR="007D07EE">
        <w:rPr>
          <w:rFonts w:ascii="Times New Roman" w:hAnsi="Times New Roman"/>
          <w:b/>
          <w:bCs/>
          <w:sz w:val="24"/>
        </w:rPr>
        <w:t>20</w:t>
      </w:r>
      <w:r w:rsidR="00E23F9B" w:rsidRPr="009A7EB1">
        <w:rPr>
          <w:rFonts w:ascii="Times New Roman" w:hAnsi="Times New Roman"/>
          <w:b/>
          <w:bCs/>
          <w:sz w:val="24"/>
        </w:rPr>
        <w:t xml:space="preserve"> </w:t>
      </w:r>
      <w:r w:rsidR="00F354D8">
        <w:rPr>
          <w:rFonts w:ascii="Times New Roman" w:hAnsi="Times New Roman"/>
          <w:b/>
          <w:bCs/>
          <w:sz w:val="24"/>
        </w:rPr>
        <w:t>grudnia</w:t>
      </w:r>
      <w:r w:rsidRPr="009A7EB1">
        <w:rPr>
          <w:rFonts w:ascii="Times New Roman" w:hAnsi="Times New Roman"/>
          <w:b/>
          <w:bCs/>
          <w:sz w:val="24"/>
        </w:rPr>
        <w:t xml:space="preserve"> 202</w:t>
      </w:r>
      <w:r w:rsidR="0017133B" w:rsidRPr="009A7EB1">
        <w:rPr>
          <w:rFonts w:ascii="Times New Roman" w:hAnsi="Times New Roman"/>
          <w:b/>
          <w:bCs/>
          <w:sz w:val="24"/>
        </w:rPr>
        <w:t>5</w:t>
      </w:r>
      <w:r w:rsidRPr="009A7EB1">
        <w:rPr>
          <w:rFonts w:ascii="Times New Roman" w:hAnsi="Times New Roman"/>
          <w:b/>
          <w:bCs/>
          <w:sz w:val="24"/>
        </w:rPr>
        <w:t xml:space="preserve"> roku, tj.</w:t>
      </w:r>
      <w:r w:rsidRPr="009A7EB1">
        <w:rPr>
          <w:rFonts w:ascii="Times New Roman" w:hAnsi="Times New Roman"/>
          <w:b/>
          <w:sz w:val="24"/>
        </w:rPr>
        <w:t xml:space="preserve"> 30 dni</w:t>
      </w:r>
      <w:r w:rsidRPr="009A7EB1">
        <w:rPr>
          <w:rFonts w:ascii="Times New Roman" w:hAnsi="Times New Roman"/>
          <w:sz w:val="24"/>
        </w:rPr>
        <w:t xml:space="preserve"> od dnia upływu terminu składania ofert.</w:t>
      </w:r>
    </w:p>
    <w:p w14:paraId="331CE9DC" w14:textId="77777777" w:rsidR="002B4A00" w:rsidRPr="009A7EB1" w:rsidRDefault="002B4A00">
      <w:pPr>
        <w:pStyle w:val="Akapitzlist"/>
        <w:numPr>
          <w:ilvl w:val="1"/>
          <w:numId w:val="24"/>
        </w:numPr>
        <w:spacing w:line="240" w:lineRule="auto"/>
        <w:ind w:left="851" w:hanging="567"/>
        <w:rPr>
          <w:rFonts w:ascii="Times New Roman" w:hAnsi="Times New Roman"/>
          <w:sz w:val="24"/>
        </w:rPr>
      </w:pPr>
      <w:r w:rsidRPr="009A7EB1">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sidRPr="009A7EB1">
        <w:rPr>
          <w:rFonts w:ascii="Times New Roman" w:eastAsiaTheme="minorHAnsi" w:hAnsi="Times New Roman"/>
          <w:sz w:val="24"/>
        </w:rPr>
        <w:t xml:space="preserve">                            </w:t>
      </w:r>
      <w:r w:rsidRPr="009A7EB1">
        <w:rPr>
          <w:rFonts w:ascii="Times New Roman" w:eastAsiaTheme="minorHAnsi" w:hAnsi="Times New Roman"/>
          <w:sz w:val="24"/>
        </w:rPr>
        <w:t>o wskazywany okres, nie dłuższy niż 30 dni.</w:t>
      </w:r>
    </w:p>
    <w:p w14:paraId="77447C87" w14:textId="77777777" w:rsidR="002B4A00" w:rsidRPr="009A7EB1" w:rsidRDefault="002B4A00">
      <w:pPr>
        <w:pStyle w:val="Akapitzlist"/>
        <w:numPr>
          <w:ilvl w:val="1"/>
          <w:numId w:val="24"/>
        </w:numPr>
        <w:spacing w:line="240" w:lineRule="auto"/>
        <w:ind w:left="851" w:hanging="567"/>
        <w:rPr>
          <w:rFonts w:ascii="Times New Roman" w:hAnsi="Times New Roman"/>
          <w:sz w:val="24"/>
        </w:rPr>
      </w:pPr>
      <w:r w:rsidRPr="009A7EB1">
        <w:rPr>
          <w:rFonts w:ascii="Times New Roman" w:eastAsiaTheme="minorHAnsi" w:hAnsi="Times New Roman"/>
          <w:sz w:val="24"/>
        </w:rPr>
        <w:t>Przedłużenie terminu związan</w:t>
      </w:r>
      <w:r w:rsidR="00E84B05" w:rsidRPr="009A7EB1">
        <w:rPr>
          <w:rFonts w:ascii="Times New Roman" w:eastAsiaTheme="minorHAnsi" w:hAnsi="Times New Roman"/>
          <w:sz w:val="24"/>
        </w:rPr>
        <w:t>i</w:t>
      </w:r>
      <w:r w:rsidR="006564DE" w:rsidRPr="009A7EB1">
        <w:rPr>
          <w:rFonts w:ascii="Times New Roman" w:eastAsiaTheme="minorHAnsi" w:hAnsi="Times New Roman"/>
          <w:sz w:val="24"/>
        </w:rPr>
        <w:t xml:space="preserve">a ofertą, </w:t>
      </w:r>
      <w:r w:rsidRPr="009A7EB1">
        <w:rPr>
          <w:rFonts w:ascii="Times New Roman" w:eastAsiaTheme="minorHAnsi" w:hAnsi="Times New Roman"/>
          <w:sz w:val="24"/>
        </w:rPr>
        <w:t>wymaga złożenia przez wykonawcę pisemnego oświadczenia o wyrażeniu zgody na przedłużenie terminu związania ofertą.</w:t>
      </w:r>
    </w:p>
    <w:p w14:paraId="196A3E8E" w14:textId="77777777" w:rsidR="002B4A00" w:rsidRPr="009A7EB1" w:rsidRDefault="002B4A00">
      <w:pPr>
        <w:pStyle w:val="Akapitzlist"/>
        <w:numPr>
          <w:ilvl w:val="1"/>
          <w:numId w:val="24"/>
        </w:numPr>
        <w:spacing w:line="240" w:lineRule="auto"/>
        <w:ind w:left="851" w:hanging="567"/>
        <w:rPr>
          <w:rFonts w:ascii="Times New Roman" w:hAnsi="Times New Roman"/>
          <w:sz w:val="24"/>
        </w:rPr>
      </w:pPr>
      <w:r w:rsidRPr="009A7EB1">
        <w:rPr>
          <w:rFonts w:ascii="Times New Roman" w:eastAsiaTheme="minorHAnsi" w:hAnsi="Times New Roman"/>
          <w:sz w:val="24"/>
        </w:rPr>
        <w:t xml:space="preserve">Przedłużenie terminu związania oferta następuje wraz </w:t>
      </w:r>
      <w:proofErr w:type="gramStart"/>
      <w:r w:rsidRPr="009A7EB1">
        <w:rPr>
          <w:rFonts w:ascii="Times New Roman" w:eastAsiaTheme="minorHAnsi" w:hAnsi="Times New Roman"/>
          <w:sz w:val="24"/>
        </w:rPr>
        <w:t>z  przedłużeniem</w:t>
      </w:r>
      <w:proofErr w:type="gramEnd"/>
      <w:r w:rsidRPr="009A7EB1">
        <w:rPr>
          <w:rFonts w:ascii="Times New Roman" w:eastAsiaTheme="minorHAnsi" w:hAnsi="Times New Roman"/>
          <w:sz w:val="24"/>
        </w:rPr>
        <w:t xml:space="preserve"> okresu ważności wadium, </w:t>
      </w:r>
      <w:proofErr w:type="gramStart"/>
      <w:r w:rsidRPr="009A7EB1">
        <w:rPr>
          <w:rFonts w:ascii="Times New Roman" w:eastAsiaTheme="minorHAnsi" w:hAnsi="Times New Roman"/>
          <w:sz w:val="24"/>
        </w:rPr>
        <w:t>a</w:t>
      </w:r>
      <w:r w:rsidR="00F865F7" w:rsidRPr="009A7EB1">
        <w:rPr>
          <w:rFonts w:ascii="Times New Roman" w:eastAsiaTheme="minorHAnsi" w:hAnsi="Times New Roman"/>
          <w:sz w:val="24"/>
        </w:rPr>
        <w:t>lbo,</w:t>
      </w:r>
      <w:proofErr w:type="gramEnd"/>
      <w:r w:rsidR="00F865F7" w:rsidRPr="009A7EB1">
        <w:rPr>
          <w:rFonts w:ascii="Times New Roman" w:eastAsiaTheme="minorHAnsi" w:hAnsi="Times New Roman"/>
          <w:sz w:val="24"/>
        </w:rPr>
        <w:t xml:space="preserve"> jeżeli nie jest to możliwe</w:t>
      </w:r>
      <w:r w:rsidRPr="009A7EB1">
        <w:rPr>
          <w:rFonts w:ascii="Times New Roman" w:eastAsiaTheme="minorHAnsi" w:hAnsi="Times New Roman"/>
          <w:sz w:val="24"/>
        </w:rPr>
        <w:t xml:space="preserve">, z wniesieniem nowego wadium na przedłużony </w:t>
      </w:r>
      <w:proofErr w:type="gramStart"/>
      <w:r w:rsidRPr="009A7EB1">
        <w:rPr>
          <w:rFonts w:ascii="Times New Roman" w:eastAsiaTheme="minorHAnsi" w:hAnsi="Times New Roman"/>
          <w:sz w:val="24"/>
        </w:rPr>
        <w:t>okres  związania</w:t>
      </w:r>
      <w:proofErr w:type="gramEnd"/>
      <w:r w:rsidRPr="009A7EB1">
        <w:rPr>
          <w:rFonts w:ascii="Times New Roman" w:eastAsiaTheme="minorHAnsi" w:hAnsi="Times New Roman"/>
          <w:sz w:val="24"/>
        </w:rPr>
        <w:t xml:space="preserve"> ofertą.</w:t>
      </w:r>
    </w:p>
    <w:p w14:paraId="1577E526" w14:textId="77777777" w:rsidR="00953231" w:rsidRPr="009A7EB1" w:rsidRDefault="00953231" w:rsidP="00953231">
      <w:pPr>
        <w:pStyle w:val="Akapitzlist"/>
        <w:spacing w:line="240" w:lineRule="auto"/>
        <w:ind w:left="851"/>
        <w:rPr>
          <w:rFonts w:ascii="Times New Roman" w:hAnsi="Times New Roman"/>
          <w:sz w:val="24"/>
        </w:rPr>
      </w:pPr>
    </w:p>
    <w:p w14:paraId="1BEE9CA3" w14:textId="77777777" w:rsidR="00723B26" w:rsidRPr="009A7EB1" w:rsidRDefault="00723B26">
      <w:pPr>
        <w:pStyle w:val="tytu"/>
        <w:numPr>
          <w:ilvl w:val="0"/>
          <w:numId w:val="24"/>
        </w:numPr>
      </w:pPr>
      <w:r w:rsidRPr="009A7EB1">
        <w:lastRenderedPageBreak/>
        <w:t>OPIS SPOSOBU PRZYGOTOWANIA OFERTY</w:t>
      </w:r>
    </w:p>
    <w:p w14:paraId="2BFBE4E5" w14:textId="7602E2C0" w:rsidR="00377519" w:rsidRPr="009A7EB1" w:rsidRDefault="00815EDF">
      <w:pPr>
        <w:pStyle w:val="Akapitzlist"/>
        <w:numPr>
          <w:ilvl w:val="1"/>
          <w:numId w:val="23"/>
        </w:numPr>
        <w:tabs>
          <w:tab w:val="left" w:pos="1276"/>
        </w:tabs>
        <w:spacing w:line="240" w:lineRule="auto"/>
        <w:rPr>
          <w:rFonts w:ascii="Times New Roman" w:hAnsi="Times New Roman"/>
          <w:color w:val="000000" w:themeColor="text1"/>
          <w:sz w:val="24"/>
        </w:rPr>
      </w:pPr>
      <w:r w:rsidRPr="009A7EB1">
        <w:rPr>
          <w:rFonts w:ascii="Times New Roman" w:hAnsi="Times New Roman"/>
          <w:sz w:val="24"/>
        </w:rPr>
        <w:t xml:space="preserve">Oferta mu być sporządzona w języku polskim, z zachowaniem postaci elektronicznej </w:t>
      </w:r>
      <w:r w:rsidR="002C5B31" w:rsidRPr="009A7EB1">
        <w:rPr>
          <w:rFonts w:ascii="Times New Roman" w:hAnsi="Times New Roman"/>
          <w:sz w:val="24"/>
        </w:rPr>
        <w:t xml:space="preserve">                    </w:t>
      </w:r>
      <w:r w:rsidRPr="009A7EB1">
        <w:rPr>
          <w:rFonts w:ascii="Times New Roman" w:hAnsi="Times New Roman"/>
          <w:sz w:val="24"/>
        </w:rPr>
        <w:t>w formacie danych: .pdf, .</w:t>
      </w:r>
      <w:proofErr w:type="spellStart"/>
      <w:r w:rsidRPr="009A7EB1">
        <w:rPr>
          <w:rFonts w:ascii="Times New Roman" w:hAnsi="Times New Roman"/>
          <w:sz w:val="24"/>
        </w:rPr>
        <w:t>doc</w:t>
      </w:r>
      <w:proofErr w:type="spellEnd"/>
      <w:r w:rsidRPr="009A7EB1">
        <w:rPr>
          <w:rFonts w:ascii="Times New Roman" w:hAnsi="Times New Roman"/>
          <w:sz w:val="24"/>
        </w:rPr>
        <w:t>, .</w:t>
      </w:r>
      <w:proofErr w:type="spellStart"/>
      <w:r w:rsidRPr="009A7EB1">
        <w:rPr>
          <w:rFonts w:ascii="Times New Roman" w:hAnsi="Times New Roman"/>
          <w:sz w:val="24"/>
        </w:rPr>
        <w:t>docx</w:t>
      </w:r>
      <w:proofErr w:type="spellEnd"/>
      <w:r w:rsidRPr="009A7EB1">
        <w:rPr>
          <w:rFonts w:ascii="Times New Roman" w:hAnsi="Times New Roman"/>
          <w:sz w:val="24"/>
        </w:rPr>
        <w:t>, .rtf</w:t>
      </w:r>
      <w:proofErr w:type="gramStart"/>
      <w:r w:rsidRPr="009A7EB1">
        <w:rPr>
          <w:rFonts w:ascii="Times New Roman" w:hAnsi="Times New Roman"/>
          <w:sz w:val="24"/>
        </w:rPr>
        <w:t>,.</w:t>
      </w:r>
      <w:proofErr w:type="spellStart"/>
      <w:r w:rsidRPr="009A7EB1">
        <w:rPr>
          <w:rFonts w:ascii="Times New Roman" w:hAnsi="Times New Roman"/>
          <w:sz w:val="24"/>
        </w:rPr>
        <w:t>xps</w:t>
      </w:r>
      <w:proofErr w:type="spellEnd"/>
      <w:proofErr w:type="gramEnd"/>
      <w:r w:rsidRPr="009A7EB1">
        <w:rPr>
          <w:rFonts w:ascii="Times New Roman" w:hAnsi="Times New Roman"/>
          <w:sz w:val="24"/>
        </w:rPr>
        <w:t xml:space="preserve">, .odt.1 w formie elektronicznej </w:t>
      </w:r>
      <w:r w:rsidR="00614BF3" w:rsidRPr="009A7EB1">
        <w:rPr>
          <w:rFonts w:ascii="Times New Roman" w:hAnsi="Times New Roman"/>
          <w:sz w:val="24"/>
        </w:rPr>
        <w:t xml:space="preserve">                        </w:t>
      </w:r>
      <w:proofErr w:type="gramStart"/>
      <w:r w:rsidR="00614BF3" w:rsidRPr="009A7EB1">
        <w:rPr>
          <w:rFonts w:ascii="Times New Roman" w:hAnsi="Times New Roman"/>
          <w:sz w:val="24"/>
        </w:rPr>
        <w:t xml:space="preserve">   </w:t>
      </w:r>
      <w:r w:rsidRPr="009A7EB1">
        <w:rPr>
          <w:rFonts w:ascii="Times New Roman" w:hAnsi="Times New Roman"/>
          <w:sz w:val="24"/>
        </w:rPr>
        <w:t>(</w:t>
      </w:r>
      <w:proofErr w:type="gramEnd"/>
      <w:r w:rsidRPr="009A7EB1">
        <w:rPr>
          <w:rFonts w:ascii="Times New Roman" w:hAnsi="Times New Roman"/>
          <w:sz w:val="24"/>
        </w:rPr>
        <w:t>tj. podpisanej kwalifikowanym podpisem elektronicznym) lub w postaci elektronicznej opatrzonej podpisem z</w:t>
      </w:r>
      <w:r w:rsidR="00377519" w:rsidRPr="009A7EB1">
        <w:rPr>
          <w:rFonts w:ascii="Times New Roman" w:hAnsi="Times New Roman"/>
          <w:sz w:val="24"/>
        </w:rPr>
        <w:t>aufanym lub podpisem osobistym.</w:t>
      </w:r>
    </w:p>
    <w:p w14:paraId="7988EA32" w14:textId="77777777" w:rsidR="00815EDF" w:rsidRPr="009A7EB1" w:rsidRDefault="00815EDF">
      <w:pPr>
        <w:pStyle w:val="Akapitzlist"/>
        <w:numPr>
          <w:ilvl w:val="1"/>
          <w:numId w:val="23"/>
        </w:numPr>
        <w:tabs>
          <w:tab w:val="left" w:pos="1276"/>
        </w:tabs>
        <w:spacing w:line="240" w:lineRule="auto"/>
        <w:rPr>
          <w:rFonts w:ascii="Times New Roman" w:hAnsi="Times New Roman"/>
          <w:color w:val="000000" w:themeColor="text1"/>
          <w:sz w:val="24"/>
        </w:rPr>
      </w:pPr>
      <w:r w:rsidRPr="009A7EB1">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612D5881" w:rsidR="00815EDF" w:rsidRPr="009A7EB1" w:rsidRDefault="00815EDF">
      <w:pPr>
        <w:pStyle w:val="Akapitzlist"/>
        <w:numPr>
          <w:ilvl w:val="1"/>
          <w:numId w:val="23"/>
        </w:numPr>
        <w:tabs>
          <w:tab w:val="left" w:pos="1276"/>
        </w:tabs>
        <w:spacing w:line="240" w:lineRule="auto"/>
        <w:rPr>
          <w:rFonts w:ascii="Times New Roman" w:hAnsi="Times New Roman"/>
          <w:color w:val="000000" w:themeColor="text1"/>
          <w:sz w:val="24"/>
        </w:rPr>
      </w:pPr>
      <w:r w:rsidRPr="009A7EB1">
        <w:rPr>
          <w:rFonts w:ascii="Times New Roman" w:hAnsi="Times New Roman"/>
          <w:b/>
          <w:sz w:val="24"/>
        </w:rPr>
        <w:t>Do oferty składanej w odpowiedzi na ogłoszenie o zamówieni</w:t>
      </w:r>
      <w:r w:rsidR="00816463" w:rsidRPr="009A7EB1">
        <w:rPr>
          <w:rFonts w:ascii="Times New Roman" w:hAnsi="Times New Roman"/>
          <w:b/>
          <w:sz w:val="24"/>
        </w:rPr>
        <w:t>u wykonawca dołącza oświadczeni</w:t>
      </w:r>
      <w:r w:rsidR="00764CF8" w:rsidRPr="009A7EB1">
        <w:rPr>
          <w:rFonts w:ascii="Times New Roman" w:hAnsi="Times New Roman"/>
          <w:b/>
          <w:sz w:val="24"/>
        </w:rPr>
        <w:t>e/a</w:t>
      </w:r>
      <w:r w:rsidRPr="009A7EB1">
        <w:rPr>
          <w:rFonts w:ascii="Times New Roman" w:hAnsi="Times New Roman"/>
          <w:b/>
          <w:sz w:val="24"/>
        </w:rPr>
        <w:t>, o którym mowa w art. 125 ust. 1 Pzp</w:t>
      </w:r>
      <w:r w:rsidR="00324AE8" w:rsidRPr="009A7EB1">
        <w:rPr>
          <w:rFonts w:ascii="Times New Roman" w:hAnsi="Times New Roman"/>
          <w:b/>
          <w:sz w:val="24"/>
        </w:rPr>
        <w:t xml:space="preserve"> oraz oświadczenie o braku okoliczności, o których mowa w art. 7 ust. 1 ustawy z dnia 13 kwietnia 2022 r. </w:t>
      </w:r>
    </w:p>
    <w:p w14:paraId="152EB48E" w14:textId="77777777" w:rsidR="00815EDF" w:rsidRPr="009A7EB1" w:rsidRDefault="00815EDF">
      <w:pPr>
        <w:pStyle w:val="Akapitzlist"/>
        <w:numPr>
          <w:ilvl w:val="1"/>
          <w:numId w:val="23"/>
        </w:numPr>
        <w:tabs>
          <w:tab w:val="left" w:pos="1276"/>
        </w:tabs>
        <w:spacing w:line="240" w:lineRule="auto"/>
        <w:rPr>
          <w:rFonts w:ascii="Times New Roman" w:hAnsi="Times New Roman"/>
          <w:b/>
          <w:color w:val="000000" w:themeColor="text1"/>
          <w:sz w:val="24"/>
        </w:rPr>
      </w:pPr>
      <w:r w:rsidRPr="009A7EB1">
        <w:rPr>
          <w:rFonts w:ascii="Times New Roman" w:hAnsi="Times New Roman"/>
          <w:sz w:val="24"/>
        </w:rPr>
        <w:t>Oświadczeni</w:t>
      </w:r>
      <w:r w:rsidR="00764CF8" w:rsidRPr="009A7EB1">
        <w:rPr>
          <w:rFonts w:ascii="Times New Roman" w:hAnsi="Times New Roman"/>
          <w:sz w:val="24"/>
        </w:rPr>
        <w:t>e/a</w:t>
      </w:r>
      <w:r w:rsidRPr="009A7EB1">
        <w:rPr>
          <w:rFonts w:ascii="Times New Roman" w:hAnsi="Times New Roman"/>
          <w:sz w:val="24"/>
        </w:rPr>
        <w:t xml:space="preserve">, o którym mowa w art. 125 ust. 1 Pzp, stanowi dowód potwierdzający brak podstaw wykluczenia i spełnianie warunków udziału </w:t>
      </w:r>
      <w:r w:rsidR="00086418" w:rsidRPr="009A7EB1">
        <w:rPr>
          <w:rFonts w:ascii="Times New Roman" w:hAnsi="Times New Roman"/>
          <w:sz w:val="24"/>
        </w:rPr>
        <w:t xml:space="preserve">  </w:t>
      </w:r>
      <w:r w:rsidRPr="009A7EB1">
        <w:rPr>
          <w:rFonts w:ascii="Times New Roman" w:hAnsi="Times New Roman"/>
          <w:sz w:val="24"/>
        </w:rPr>
        <w:t>w postępowaniu, na dzień składania ofert, tymczasowo zastępujący wymagane przez zamawiającego podmiotowe środki dowodowe. Wzó</w:t>
      </w:r>
      <w:r w:rsidR="00816463" w:rsidRPr="009A7EB1">
        <w:rPr>
          <w:rFonts w:ascii="Times New Roman" w:hAnsi="Times New Roman"/>
          <w:sz w:val="24"/>
        </w:rPr>
        <w:t>r oświadczeń</w:t>
      </w:r>
      <w:r w:rsidRPr="009A7EB1">
        <w:rPr>
          <w:rFonts w:ascii="Times New Roman" w:hAnsi="Times New Roman"/>
          <w:sz w:val="24"/>
        </w:rPr>
        <w:t xml:space="preserve"> stanowi odpowiedni</w:t>
      </w:r>
      <w:r w:rsidR="00816463" w:rsidRPr="009A7EB1">
        <w:rPr>
          <w:rFonts w:ascii="Times New Roman" w:hAnsi="Times New Roman"/>
          <w:sz w:val="24"/>
        </w:rPr>
        <w:t xml:space="preserve">o </w:t>
      </w:r>
      <w:proofErr w:type="gramStart"/>
      <w:r w:rsidR="00816463" w:rsidRPr="009A7EB1">
        <w:rPr>
          <w:rFonts w:ascii="Times New Roman" w:hAnsi="Times New Roman"/>
          <w:sz w:val="24"/>
        </w:rPr>
        <w:t xml:space="preserve">- </w:t>
      </w:r>
      <w:r w:rsidRPr="009A7EB1">
        <w:rPr>
          <w:rFonts w:ascii="Times New Roman" w:hAnsi="Times New Roman"/>
          <w:sz w:val="24"/>
        </w:rPr>
        <w:t xml:space="preserve"> </w:t>
      </w:r>
      <w:r w:rsidR="004073D5" w:rsidRPr="009A7EB1">
        <w:rPr>
          <w:rFonts w:ascii="Times New Roman" w:hAnsi="Times New Roman"/>
          <w:b/>
          <w:sz w:val="24"/>
        </w:rPr>
        <w:t>Z</w:t>
      </w:r>
      <w:r w:rsidR="00F3519D" w:rsidRPr="009A7EB1">
        <w:rPr>
          <w:rFonts w:ascii="Times New Roman" w:hAnsi="Times New Roman"/>
          <w:b/>
          <w:sz w:val="24"/>
        </w:rPr>
        <w:t>ałącznik</w:t>
      </w:r>
      <w:proofErr w:type="gramEnd"/>
      <w:r w:rsidR="00F3519D" w:rsidRPr="009A7EB1">
        <w:rPr>
          <w:rFonts w:ascii="Times New Roman" w:hAnsi="Times New Roman"/>
          <w:b/>
          <w:sz w:val="24"/>
        </w:rPr>
        <w:t xml:space="preserve"> Nr </w:t>
      </w:r>
      <w:r w:rsidRPr="009A7EB1">
        <w:rPr>
          <w:rFonts w:ascii="Times New Roman" w:hAnsi="Times New Roman"/>
          <w:b/>
          <w:sz w:val="24"/>
        </w:rPr>
        <w:t>3</w:t>
      </w:r>
      <w:r w:rsidR="00F3519D" w:rsidRPr="009A7EB1">
        <w:rPr>
          <w:rFonts w:ascii="Times New Roman" w:hAnsi="Times New Roman"/>
          <w:b/>
          <w:sz w:val="24"/>
        </w:rPr>
        <w:t xml:space="preserve"> oraz </w:t>
      </w:r>
      <w:r w:rsidR="00F72A4F" w:rsidRPr="009A7EB1">
        <w:rPr>
          <w:rFonts w:ascii="Times New Roman" w:hAnsi="Times New Roman"/>
          <w:b/>
          <w:sz w:val="24"/>
        </w:rPr>
        <w:t>4</w:t>
      </w:r>
      <w:r w:rsidRPr="009A7EB1">
        <w:rPr>
          <w:rFonts w:ascii="Times New Roman" w:hAnsi="Times New Roman"/>
          <w:b/>
          <w:sz w:val="24"/>
        </w:rPr>
        <w:t xml:space="preserve"> do SWZ.</w:t>
      </w:r>
    </w:p>
    <w:p w14:paraId="2FFE825C" w14:textId="125DB86C" w:rsidR="00324AE8" w:rsidRPr="009A7EB1" w:rsidRDefault="00324AE8">
      <w:pPr>
        <w:pStyle w:val="Akapitzlist"/>
        <w:numPr>
          <w:ilvl w:val="1"/>
          <w:numId w:val="23"/>
        </w:numPr>
        <w:tabs>
          <w:tab w:val="left" w:pos="1276"/>
        </w:tabs>
        <w:spacing w:line="240" w:lineRule="auto"/>
        <w:rPr>
          <w:rFonts w:ascii="Times New Roman" w:hAnsi="Times New Roman"/>
          <w:b/>
          <w:color w:val="000000" w:themeColor="text1"/>
          <w:sz w:val="24"/>
        </w:rPr>
      </w:pPr>
      <w:r w:rsidRPr="009A7EB1">
        <w:rPr>
          <w:rFonts w:ascii="Times New Roman" w:hAnsi="Times New Roman"/>
          <w:sz w:val="24"/>
        </w:rPr>
        <w:t xml:space="preserve">Oświadczenie/a, o którym mowa w art. 7 ust. 1 ustawy z dnia 13 kwietnia 2022 r. – o szczególnych rozwiązaniach w zakresie przeciwdziałania wspieraniu agresji na Ukrainę oraz służących ochronie bezpieczeństwa narodowego stanowi dowód o braku okoliczności dotyczących wykluczenia z postępowania. – </w:t>
      </w:r>
      <w:r w:rsidRPr="009A7EB1">
        <w:rPr>
          <w:rFonts w:ascii="Times New Roman" w:hAnsi="Times New Roman"/>
          <w:b/>
          <w:bCs/>
          <w:sz w:val="24"/>
        </w:rPr>
        <w:t>Załącznik nr 8 SWZ.</w:t>
      </w:r>
    </w:p>
    <w:p w14:paraId="3BD15E63" w14:textId="1D6E3603" w:rsidR="00815EDF" w:rsidRPr="009A7EB1" w:rsidRDefault="00815EDF">
      <w:pPr>
        <w:pStyle w:val="Akapitzlist"/>
        <w:numPr>
          <w:ilvl w:val="1"/>
          <w:numId w:val="23"/>
        </w:numPr>
        <w:tabs>
          <w:tab w:val="left" w:pos="1276"/>
        </w:tabs>
        <w:spacing w:line="240" w:lineRule="auto"/>
        <w:rPr>
          <w:rFonts w:ascii="Times New Roman" w:hAnsi="Times New Roman"/>
          <w:b/>
          <w:color w:val="000000" w:themeColor="text1"/>
          <w:sz w:val="24"/>
        </w:rPr>
      </w:pPr>
      <w:r w:rsidRPr="009A7EB1">
        <w:rPr>
          <w:rFonts w:ascii="Times New Roman" w:hAnsi="Times New Roman"/>
          <w:b/>
          <w:sz w:val="24"/>
        </w:rPr>
        <w:t xml:space="preserve">W przypadku wspólnego ubiegania się o zamówienie przez wykonawców, oświadczenie, o którym mowa w art. 125 ust. 1 Pzp, składa każdy </w:t>
      </w:r>
      <w:r w:rsidR="00A1281B" w:rsidRPr="009A7EB1">
        <w:rPr>
          <w:rFonts w:ascii="Times New Roman" w:hAnsi="Times New Roman"/>
          <w:b/>
          <w:sz w:val="24"/>
        </w:rPr>
        <w:br/>
      </w:r>
      <w:r w:rsidRPr="009A7EB1">
        <w:rPr>
          <w:rFonts w:ascii="Times New Roman" w:hAnsi="Times New Roman"/>
          <w:b/>
          <w:sz w:val="24"/>
        </w:rPr>
        <w:t xml:space="preserve">z wykonawców. Oświadczenia te potwierdzają brak podstaw wykluczenia oraz spełnianie warunków udziału w postępowaniu lub kryteriów selekcji w zakresie, w jakim każdy z wykonawców wykazuje spełnianie warunków udziału </w:t>
      </w:r>
      <w:r w:rsidR="00A1281B" w:rsidRPr="009A7EB1">
        <w:rPr>
          <w:rFonts w:ascii="Times New Roman" w:hAnsi="Times New Roman"/>
          <w:b/>
          <w:sz w:val="24"/>
        </w:rPr>
        <w:br/>
      </w:r>
      <w:r w:rsidRPr="009A7EB1">
        <w:rPr>
          <w:rFonts w:ascii="Times New Roman" w:hAnsi="Times New Roman"/>
          <w:b/>
          <w:sz w:val="24"/>
        </w:rPr>
        <w:t>w postę</w:t>
      </w:r>
      <w:r w:rsidR="004073D5" w:rsidRPr="009A7EB1">
        <w:rPr>
          <w:rFonts w:ascii="Times New Roman" w:hAnsi="Times New Roman"/>
          <w:b/>
          <w:sz w:val="24"/>
        </w:rPr>
        <w:t>powaniu lub kryteriów selekcji.</w:t>
      </w:r>
    </w:p>
    <w:p w14:paraId="6A1EDBA5" w14:textId="1988B0FE" w:rsidR="00815EDF" w:rsidRPr="009A7EB1" w:rsidRDefault="00815EDF">
      <w:pPr>
        <w:pStyle w:val="Akapitzlist"/>
        <w:numPr>
          <w:ilvl w:val="1"/>
          <w:numId w:val="23"/>
        </w:numPr>
        <w:tabs>
          <w:tab w:val="left" w:pos="1276"/>
        </w:tabs>
        <w:spacing w:line="240" w:lineRule="auto"/>
        <w:rPr>
          <w:rFonts w:ascii="Times New Roman" w:hAnsi="Times New Roman"/>
          <w:b/>
          <w:color w:val="000000" w:themeColor="text1"/>
          <w:sz w:val="24"/>
        </w:rPr>
      </w:pPr>
      <w:r w:rsidRPr="009A7EB1">
        <w:rPr>
          <w:rFonts w:ascii="Times New Roman" w:hAnsi="Times New Roman"/>
          <w:b/>
          <w:sz w:val="24"/>
        </w:rPr>
        <w:t>Wykonawca, w przypadku polegania na zdolnościach lub sytuacji podmiotów udostępniających zasoby, przedstawia, wraz z oświadczeniem,</w:t>
      </w:r>
      <w:r w:rsidR="00F72A4F" w:rsidRPr="009A7EB1">
        <w:rPr>
          <w:rFonts w:ascii="Times New Roman" w:hAnsi="Times New Roman"/>
          <w:b/>
          <w:sz w:val="24"/>
        </w:rPr>
        <w:t xml:space="preserve"> </w:t>
      </w:r>
      <w:r w:rsidRPr="009A7EB1">
        <w:rPr>
          <w:rFonts w:ascii="Times New Roman" w:hAnsi="Times New Roman"/>
          <w:b/>
          <w:sz w:val="24"/>
        </w:rPr>
        <w:t>o którym mowa w art. 125 ust. 1 ustawy Pzp, także oświadczenie podmiotu udostępniającego zasoby, potwierdzające brak podstaw wykluczenia tego podmiotu oraz spełnianie warunków udziału w postępowaniu, w zakresie, w jakim wykonawca powołuje się na jego zasoby.</w:t>
      </w:r>
    </w:p>
    <w:p w14:paraId="3CDD476C" w14:textId="77777777" w:rsidR="00815EDF" w:rsidRPr="009A7EB1" w:rsidRDefault="00764CF8">
      <w:pPr>
        <w:pStyle w:val="Akapitzlist"/>
        <w:numPr>
          <w:ilvl w:val="1"/>
          <w:numId w:val="23"/>
        </w:numPr>
        <w:tabs>
          <w:tab w:val="left" w:pos="1276"/>
        </w:tabs>
        <w:spacing w:line="240" w:lineRule="auto"/>
        <w:rPr>
          <w:rFonts w:ascii="Times New Roman" w:hAnsi="Times New Roman"/>
          <w:b/>
          <w:color w:val="000000" w:themeColor="text1"/>
          <w:sz w:val="24"/>
        </w:rPr>
      </w:pPr>
      <w:r w:rsidRPr="009A7EB1">
        <w:rPr>
          <w:rFonts w:ascii="Times New Roman" w:hAnsi="Times New Roman"/>
          <w:sz w:val="24"/>
        </w:rPr>
        <w:t>Ofertę oraz oświadczenie</w:t>
      </w:r>
      <w:r w:rsidR="00815EDF" w:rsidRPr="009A7EB1">
        <w:rPr>
          <w:rFonts w:ascii="Times New Roman" w:hAnsi="Times New Roman"/>
          <w:sz w:val="24"/>
        </w:rPr>
        <w:t>, o którym mowa w art. 125 ust. 1 ustawy Pzp, składa się, pod rygorem nieważności, w formie elektronicznej lub w postaci elektronicznej opatrzonej podpisem zaufanym lub podpisem osobistym.</w:t>
      </w:r>
    </w:p>
    <w:p w14:paraId="1009C517" w14:textId="6B2FDEC9" w:rsidR="00815EDF" w:rsidRPr="009A7EB1" w:rsidRDefault="00815EDF">
      <w:pPr>
        <w:pStyle w:val="Akapitzlist"/>
        <w:numPr>
          <w:ilvl w:val="1"/>
          <w:numId w:val="23"/>
        </w:numPr>
        <w:tabs>
          <w:tab w:val="left" w:pos="1276"/>
        </w:tabs>
        <w:spacing w:line="240" w:lineRule="auto"/>
        <w:rPr>
          <w:rFonts w:ascii="Times New Roman" w:hAnsi="Times New Roman"/>
          <w:b/>
          <w:color w:val="000000" w:themeColor="text1"/>
          <w:sz w:val="24"/>
        </w:rPr>
      </w:pPr>
      <w:r w:rsidRPr="009A7EB1">
        <w:rPr>
          <w:rFonts w:ascii="Times New Roman" w:hAnsi="Times New Roman"/>
          <w:sz w:val="24"/>
        </w:rPr>
        <w:t xml:space="preserve">Oferty, oświadczenia, o których mowa w art. 125 ust. 1 ustawy Pzp, oświadczenie, </w:t>
      </w:r>
      <w:r w:rsidR="00377519" w:rsidRPr="009A7EB1">
        <w:rPr>
          <w:rFonts w:ascii="Times New Roman" w:hAnsi="Times New Roman"/>
          <w:sz w:val="24"/>
        </w:rPr>
        <w:t xml:space="preserve">    </w:t>
      </w:r>
      <w:r w:rsidRPr="009A7EB1">
        <w:rPr>
          <w:rFonts w:ascii="Times New Roman" w:hAnsi="Times New Roman"/>
          <w:sz w:val="24"/>
        </w:rPr>
        <w:t xml:space="preserve">o którym mowa w art. 117 ust. 4 ustawy Pzp, zobowiązanie podmiotu 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w:t>
      </w:r>
      <w:r w:rsidR="0017133B" w:rsidRPr="009A7EB1">
        <w:rPr>
          <w:rFonts w:ascii="Times New Roman" w:hAnsi="Times New Roman"/>
          <w:sz w:val="24"/>
        </w:rPr>
        <w:lastRenderedPageBreak/>
        <w:t>(Dz.U.2024.1557 t.j. ze zmianami)</w:t>
      </w:r>
      <w:r w:rsidRPr="009A7EB1">
        <w:rPr>
          <w:rFonts w:ascii="Times New Roman" w:hAnsi="Times New Roman"/>
          <w:sz w:val="24"/>
        </w:rPr>
        <w:t>, z zastrzeżeniem formatów, o których mowa w art. 66 ust. 1 ustawy Pzp, z uwzględnieniem rodzaju przekazywanych danych.</w:t>
      </w:r>
    </w:p>
    <w:p w14:paraId="61DAC870" w14:textId="77777777" w:rsidR="00815EDF" w:rsidRPr="009A7EB1" w:rsidRDefault="00815EDF">
      <w:pPr>
        <w:pStyle w:val="Akapitzlist"/>
        <w:numPr>
          <w:ilvl w:val="1"/>
          <w:numId w:val="23"/>
        </w:numPr>
        <w:tabs>
          <w:tab w:val="left" w:pos="1134"/>
        </w:tabs>
        <w:spacing w:line="240" w:lineRule="auto"/>
        <w:ind w:left="1134" w:hanging="708"/>
        <w:rPr>
          <w:rFonts w:ascii="Times New Roman" w:hAnsi="Times New Roman"/>
          <w:b/>
          <w:color w:val="000000" w:themeColor="text1"/>
          <w:sz w:val="24"/>
        </w:rPr>
      </w:pPr>
      <w:r w:rsidRPr="009A7EB1">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9A7EB1" w:rsidRDefault="00815EDF">
      <w:pPr>
        <w:pStyle w:val="Akapitzlist"/>
        <w:numPr>
          <w:ilvl w:val="0"/>
          <w:numId w:val="14"/>
        </w:numPr>
        <w:tabs>
          <w:tab w:val="left" w:pos="1276"/>
        </w:tabs>
        <w:spacing w:line="240" w:lineRule="auto"/>
        <w:ind w:left="1712" w:hanging="357"/>
        <w:rPr>
          <w:rFonts w:ascii="Times New Roman" w:hAnsi="Times New Roman"/>
          <w:b/>
          <w:color w:val="000000" w:themeColor="text1"/>
          <w:sz w:val="24"/>
        </w:rPr>
      </w:pPr>
      <w:r w:rsidRPr="009A7EB1">
        <w:rPr>
          <w:rFonts w:ascii="Times New Roman" w:eastAsiaTheme="minorHAnsi" w:hAnsi="Times New Roman"/>
          <w:sz w:val="24"/>
        </w:rPr>
        <w:t>Wykonawcy mogą wspólnie ubiegać się o udzielenie zamówienia.</w:t>
      </w:r>
    </w:p>
    <w:p w14:paraId="70178F6A" w14:textId="74AD58EF" w:rsidR="00815EDF" w:rsidRPr="009A7EB1" w:rsidRDefault="00815EDF">
      <w:pPr>
        <w:pStyle w:val="Akapitzlist"/>
        <w:numPr>
          <w:ilvl w:val="0"/>
          <w:numId w:val="14"/>
        </w:numPr>
        <w:tabs>
          <w:tab w:val="left" w:pos="1276"/>
        </w:tabs>
        <w:spacing w:line="240" w:lineRule="auto"/>
        <w:ind w:left="1712" w:hanging="357"/>
        <w:rPr>
          <w:rFonts w:ascii="Times New Roman" w:hAnsi="Times New Roman"/>
          <w:b/>
          <w:color w:val="000000" w:themeColor="text1"/>
          <w:sz w:val="24"/>
        </w:rPr>
      </w:pPr>
      <w:r w:rsidRPr="009A7EB1">
        <w:rPr>
          <w:rFonts w:ascii="Times New Roman" w:eastAsiaTheme="minorHAnsi" w:hAnsi="Times New Roman"/>
          <w:sz w:val="24"/>
        </w:rPr>
        <w:t xml:space="preserve">Wykonawcy ustanawiają pełnomocnika do reprezentowania ich </w:t>
      </w:r>
      <w:r w:rsidR="00A1281B" w:rsidRPr="009A7EB1">
        <w:rPr>
          <w:rFonts w:ascii="Times New Roman" w:eastAsiaTheme="minorHAnsi" w:hAnsi="Times New Roman"/>
          <w:sz w:val="24"/>
        </w:rPr>
        <w:br/>
      </w:r>
      <w:r w:rsidRPr="009A7EB1">
        <w:rPr>
          <w:rFonts w:ascii="Times New Roman" w:eastAsiaTheme="minorHAnsi" w:hAnsi="Times New Roman"/>
          <w:sz w:val="24"/>
        </w:rPr>
        <w:t xml:space="preserve">w postępowaniu o udzielenie zamówienia albo do reprezentowania </w:t>
      </w:r>
      <w:r w:rsidR="00A1281B" w:rsidRPr="009A7EB1">
        <w:rPr>
          <w:rFonts w:ascii="Times New Roman" w:eastAsiaTheme="minorHAnsi" w:hAnsi="Times New Roman"/>
          <w:sz w:val="24"/>
        </w:rPr>
        <w:br/>
      </w:r>
      <w:r w:rsidRPr="009A7EB1">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9A7EB1" w:rsidRDefault="00815EDF">
      <w:pPr>
        <w:pStyle w:val="Akapitzlist"/>
        <w:numPr>
          <w:ilvl w:val="0"/>
          <w:numId w:val="14"/>
        </w:numPr>
        <w:tabs>
          <w:tab w:val="left" w:pos="1276"/>
        </w:tabs>
        <w:spacing w:line="240" w:lineRule="auto"/>
        <w:ind w:left="1712" w:hanging="357"/>
        <w:rPr>
          <w:rFonts w:ascii="Times New Roman" w:hAnsi="Times New Roman"/>
          <w:b/>
          <w:color w:val="000000" w:themeColor="text1"/>
          <w:sz w:val="24"/>
        </w:rPr>
      </w:pPr>
      <w:r w:rsidRPr="009A7EB1">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9A7EB1" w:rsidRDefault="00815EDF">
      <w:pPr>
        <w:pStyle w:val="Akapitzlist"/>
        <w:numPr>
          <w:ilvl w:val="0"/>
          <w:numId w:val="14"/>
        </w:numPr>
        <w:tabs>
          <w:tab w:val="left" w:pos="1276"/>
        </w:tabs>
        <w:spacing w:line="240" w:lineRule="auto"/>
        <w:ind w:left="1712" w:hanging="357"/>
        <w:rPr>
          <w:rFonts w:ascii="Times New Roman" w:hAnsi="Times New Roman"/>
          <w:b/>
          <w:color w:val="000000" w:themeColor="text1"/>
          <w:sz w:val="24"/>
        </w:rPr>
      </w:pPr>
      <w:r w:rsidRPr="009A7EB1">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9A7EB1">
        <w:rPr>
          <w:rFonts w:ascii="Times New Roman" w:eastAsiaTheme="minorHAnsi" w:hAnsi="Times New Roman"/>
          <w:sz w:val="24"/>
        </w:rPr>
        <w:t>.</w:t>
      </w:r>
    </w:p>
    <w:p w14:paraId="62C3EF14" w14:textId="77CF9B76" w:rsidR="00815EDF" w:rsidRPr="009A7EB1" w:rsidRDefault="00815EDF">
      <w:pPr>
        <w:pStyle w:val="Akapitzlist"/>
        <w:numPr>
          <w:ilvl w:val="0"/>
          <w:numId w:val="14"/>
        </w:numPr>
        <w:tabs>
          <w:tab w:val="left" w:pos="1276"/>
        </w:tabs>
        <w:spacing w:line="240" w:lineRule="auto"/>
        <w:ind w:left="1712" w:hanging="357"/>
        <w:rPr>
          <w:rFonts w:ascii="Times New Roman" w:hAnsi="Times New Roman"/>
          <w:b/>
          <w:color w:val="000000" w:themeColor="text1"/>
          <w:sz w:val="24"/>
        </w:rPr>
      </w:pPr>
      <w:r w:rsidRPr="009A7EB1">
        <w:rPr>
          <w:rFonts w:ascii="Times New Roman" w:eastAsiaTheme="minorHAnsi" w:hAnsi="Times New Roman"/>
          <w:sz w:val="24"/>
        </w:rPr>
        <w:t xml:space="preserve">Wykonawców obowiązują postanowienia pkt. </w:t>
      </w:r>
      <w:r w:rsidR="00986D27" w:rsidRPr="009A7EB1">
        <w:rPr>
          <w:rFonts w:ascii="Times New Roman" w:eastAsiaTheme="minorHAnsi" w:hAnsi="Times New Roman"/>
          <w:sz w:val="24"/>
        </w:rPr>
        <w:t xml:space="preserve">8 </w:t>
      </w:r>
      <w:r w:rsidR="00730C1C" w:rsidRPr="009A7EB1">
        <w:rPr>
          <w:rFonts w:ascii="Times New Roman" w:eastAsiaTheme="minorHAnsi" w:hAnsi="Times New Roman"/>
          <w:sz w:val="24"/>
        </w:rPr>
        <w:t xml:space="preserve">„Informacja </w:t>
      </w:r>
      <w:r w:rsidR="00A1281B" w:rsidRPr="009A7EB1">
        <w:rPr>
          <w:rFonts w:ascii="Times New Roman" w:eastAsiaTheme="minorHAnsi" w:hAnsi="Times New Roman"/>
          <w:sz w:val="24"/>
        </w:rPr>
        <w:br/>
      </w:r>
      <w:r w:rsidR="00730C1C" w:rsidRPr="009A7EB1">
        <w:rPr>
          <w:rFonts w:ascii="Times New Roman" w:eastAsiaTheme="minorHAnsi" w:hAnsi="Times New Roman"/>
          <w:sz w:val="24"/>
        </w:rPr>
        <w:t>o podmiotowych środkach dowodowych (w</w:t>
      </w:r>
      <w:r w:rsidRPr="009A7EB1">
        <w:rPr>
          <w:rFonts w:ascii="Times New Roman" w:eastAsiaTheme="minorHAnsi" w:hAnsi="Times New Roman"/>
          <w:sz w:val="24"/>
        </w:rPr>
        <w:t xml:space="preserve">ykaz oświadczeń lub dokumentów, potwierdzających spełnianie warunków udziału </w:t>
      </w:r>
      <w:r w:rsidR="00A1281B" w:rsidRPr="009A7EB1">
        <w:rPr>
          <w:rFonts w:ascii="Times New Roman" w:eastAsiaTheme="minorHAnsi" w:hAnsi="Times New Roman"/>
          <w:sz w:val="24"/>
        </w:rPr>
        <w:br/>
      </w:r>
      <w:r w:rsidRPr="009A7EB1">
        <w:rPr>
          <w:rFonts w:ascii="Times New Roman" w:eastAsiaTheme="minorHAnsi" w:hAnsi="Times New Roman"/>
          <w:sz w:val="24"/>
        </w:rPr>
        <w:t>w postępowaniu</w:t>
      </w:r>
      <w:r w:rsidR="00730C1C" w:rsidRPr="009A7EB1">
        <w:rPr>
          <w:rFonts w:ascii="Times New Roman" w:eastAsiaTheme="minorHAnsi" w:hAnsi="Times New Roman"/>
          <w:sz w:val="24"/>
        </w:rPr>
        <w:t xml:space="preserve"> oraz brak podstaw wykluczenia)</w:t>
      </w:r>
      <w:r w:rsidRPr="009A7EB1">
        <w:rPr>
          <w:rFonts w:ascii="Times New Roman" w:eastAsiaTheme="minorHAnsi" w:hAnsi="Times New Roman"/>
          <w:sz w:val="24"/>
        </w:rPr>
        <w:t xml:space="preserve"> </w:t>
      </w:r>
      <w:proofErr w:type="gramStart"/>
      <w:r w:rsidRPr="009A7EB1">
        <w:rPr>
          <w:rFonts w:ascii="Times New Roman" w:eastAsiaTheme="minorHAnsi" w:hAnsi="Times New Roman"/>
          <w:sz w:val="24"/>
        </w:rPr>
        <w:t>w  sprawie</w:t>
      </w:r>
      <w:proofErr w:type="gramEnd"/>
      <w:r w:rsidRPr="009A7EB1">
        <w:rPr>
          <w:rFonts w:ascii="Times New Roman" w:eastAsiaTheme="minorHAnsi" w:hAnsi="Times New Roman"/>
          <w:sz w:val="24"/>
        </w:rPr>
        <w:t xml:space="preserve"> dokumentów wymaganych w przypadku składania oferty wspólnej.</w:t>
      </w:r>
    </w:p>
    <w:p w14:paraId="11B7C13D" w14:textId="77777777" w:rsidR="00377519" w:rsidRPr="009A7EB1"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9A7EB1" w:rsidRDefault="00B7239D">
      <w:pPr>
        <w:pStyle w:val="tytu"/>
        <w:numPr>
          <w:ilvl w:val="0"/>
          <w:numId w:val="23"/>
        </w:numPr>
      </w:pPr>
      <w:r w:rsidRPr="009A7EB1">
        <w:t>MIEJSCE I TERMIN SKŁADANIA I OTWARCIA OFERT</w:t>
      </w:r>
    </w:p>
    <w:p w14:paraId="59731989" w14:textId="77777777" w:rsidR="00271E59" w:rsidRPr="009A7EB1" w:rsidRDefault="00271E59">
      <w:pPr>
        <w:pStyle w:val="Akapitzlist"/>
        <w:numPr>
          <w:ilvl w:val="1"/>
          <w:numId w:val="23"/>
        </w:numPr>
        <w:spacing w:line="240" w:lineRule="auto"/>
        <w:rPr>
          <w:rFonts w:ascii="Times New Roman" w:hAnsi="Times New Roman"/>
          <w:b/>
          <w:sz w:val="24"/>
          <w:lang w:eastAsia="pl-PL"/>
        </w:rPr>
      </w:pPr>
      <w:r w:rsidRPr="009A7EB1">
        <w:rPr>
          <w:rFonts w:ascii="Times New Roman" w:hAnsi="Times New Roman"/>
          <w:sz w:val="24"/>
        </w:rPr>
        <w:t>Ofertę należy złożyć na platformie e-Zamówienia</w:t>
      </w:r>
      <w:r w:rsidRPr="009A7EB1">
        <w:rPr>
          <w:rFonts w:ascii="Times New Roman" w:hAnsi="Times New Roman"/>
          <w:b/>
          <w:sz w:val="24"/>
        </w:rPr>
        <w:t xml:space="preserve"> </w:t>
      </w:r>
      <w:r w:rsidRPr="009A7EB1">
        <w:rPr>
          <w:rFonts w:ascii="Times New Roman" w:hAnsi="Times New Roman"/>
          <w:sz w:val="24"/>
        </w:rPr>
        <w:t>- w terminie:</w:t>
      </w:r>
    </w:p>
    <w:p w14:paraId="2FA776D6" w14:textId="7C2AA1A5" w:rsidR="00271E59" w:rsidRPr="009A7EB1" w:rsidRDefault="00271E59" w:rsidP="00271E59">
      <w:pPr>
        <w:pStyle w:val="Akapitzlist"/>
        <w:spacing w:line="240" w:lineRule="auto"/>
        <w:ind w:left="960"/>
        <w:rPr>
          <w:rFonts w:ascii="Times New Roman" w:hAnsi="Times New Roman"/>
          <w:b/>
          <w:sz w:val="24"/>
          <w:lang w:eastAsia="pl-PL"/>
        </w:rPr>
      </w:pPr>
      <w:r w:rsidRPr="009A7EB1">
        <w:rPr>
          <w:rFonts w:ascii="Times New Roman" w:hAnsi="Times New Roman"/>
          <w:sz w:val="24"/>
        </w:rPr>
        <w:t xml:space="preserve"> </w:t>
      </w:r>
      <w:r w:rsidRPr="009A7EB1">
        <w:rPr>
          <w:rFonts w:ascii="Times New Roman" w:hAnsi="Times New Roman"/>
          <w:b/>
          <w:sz w:val="24"/>
        </w:rPr>
        <w:t xml:space="preserve">do dnia </w:t>
      </w:r>
      <w:r w:rsidR="007D07EE">
        <w:rPr>
          <w:rFonts w:ascii="Times New Roman" w:hAnsi="Times New Roman"/>
          <w:b/>
          <w:sz w:val="24"/>
        </w:rPr>
        <w:t>21</w:t>
      </w:r>
      <w:r w:rsidRPr="009A7EB1">
        <w:rPr>
          <w:rFonts w:ascii="Times New Roman" w:hAnsi="Times New Roman"/>
          <w:b/>
          <w:sz w:val="24"/>
        </w:rPr>
        <w:t xml:space="preserve"> </w:t>
      </w:r>
      <w:r w:rsidR="00F354D8">
        <w:rPr>
          <w:rFonts w:ascii="Times New Roman" w:hAnsi="Times New Roman"/>
          <w:b/>
          <w:sz w:val="24"/>
        </w:rPr>
        <w:t>listopada</w:t>
      </w:r>
      <w:r w:rsidRPr="009A7EB1">
        <w:rPr>
          <w:rFonts w:ascii="Times New Roman" w:hAnsi="Times New Roman"/>
          <w:b/>
          <w:sz w:val="24"/>
        </w:rPr>
        <w:t xml:space="preserve"> 2025 roku - godz. 8:00.</w:t>
      </w:r>
    </w:p>
    <w:p w14:paraId="4686AFF5" w14:textId="4213B461" w:rsidR="00271E59" w:rsidRPr="009A7EB1" w:rsidRDefault="00271E59">
      <w:pPr>
        <w:pStyle w:val="Akapitzlist"/>
        <w:numPr>
          <w:ilvl w:val="1"/>
          <w:numId w:val="23"/>
        </w:numPr>
        <w:spacing w:line="240" w:lineRule="auto"/>
        <w:rPr>
          <w:rFonts w:ascii="Times New Roman" w:hAnsi="Times New Roman"/>
          <w:b/>
          <w:sz w:val="24"/>
          <w:lang w:eastAsia="pl-PL"/>
        </w:rPr>
      </w:pPr>
      <w:r w:rsidRPr="009A7EB1">
        <w:rPr>
          <w:rFonts w:ascii="Times New Roman" w:hAnsi="Times New Roman"/>
          <w:sz w:val="24"/>
        </w:rPr>
        <w:t xml:space="preserve">Otwarcie ofert nastąpi w dniu </w:t>
      </w:r>
      <w:r w:rsidR="007D07EE">
        <w:rPr>
          <w:rFonts w:ascii="Times New Roman" w:hAnsi="Times New Roman"/>
          <w:b/>
          <w:sz w:val="24"/>
        </w:rPr>
        <w:t>21</w:t>
      </w:r>
      <w:r w:rsidRPr="009A7EB1">
        <w:rPr>
          <w:rFonts w:ascii="Times New Roman" w:hAnsi="Times New Roman"/>
          <w:b/>
          <w:sz w:val="24"/>
        </w:rPr>
        <w:t xml:space="preserve"> </w:t>
      </w:r>
      <w:r w:rsidR="00F354D8">
        <w:rPr>
          <w:rFonts w:ascii="Times New Roman" w:hAnsi="Times New Roman"/>
          <w:b/>
          <w:sz w:val="24"/>
        </w:rPr>
        <w:t>listopada</w:t>
      </w:r>
      <w:r w:rsidR="00F354D8" w:rsidRPr="009A7EB1">
        <w:rPr>
          <w:rFonts w:ascii="Times New Roman" w:hAnsi="Times New Roman"/>
          <w:b/>
          <w:sz w:val="24"/>
        </w:rPr>
        <w:t xml:space="preserve"> </w:t>
      </w:r>
      <w:r w:rsidRPr="009A7EB1">
        <w:rPr>
          <w:rFonts w:ascii="Times New Roman" w:hAnsi="Times New Roman"/>
          <w:b/>
          <w:sz w:val="24"/>
        </w:rPr>
        <w:t>2025 roku</w:t>
      </w:r>
      <w:r w:rsidRPr="009A7EB1">
        <w:rPr>
          <w:rFonts w:ascii="Times New Roman" w:hAnsi="Times New Roman"/>
          <w:sz w:val="24"/>
        </w:rPr>
        <w:t xml:space="preserve">, </w:t>
      </w:r>
      <w:r w:rsidRPr="009A7EB1">
        <w:rPr>
          <w:rFonts w:ascii="Times New Roman" w:hAnsi="Times New Roman"/>
          <w:b/>
          <w:bCs/>
          <w:sz w:val="24"/>
        </w:rPr>
        <w:t>o godzinie 09:00.</w:t>
      </w:r>
    </w:p>
    <w:p w14:paraId="38191708" w14:textId="77777777" w:rsidR="00271E59" w:rsidRPr="009A7EB1" w:rsidRDefault="00271E59">
      <w:pPr>
        <w:pStyle w:val="Akapitzlist"/>
        <w:numPr>
          <w:ilvl w:val="1"/>
          <w:numId w:val="23"/>
        </w:numPr>
        <w:spacing w:line="240" w:lineRule="auto"/>
        <w:rPr>
          <w:rFonts w:ascii="Times New Roman" w:hAnsi="Times New Roman"/>
          <w:b/>
          <w:sz w:val="24"/>
          <w:lang w:eastAsia="pl-PL"/>
        </w:rPr>
      </w:pPr>
      <w:r w:rsidRPr="009A7EB1">
        <w:rPr>
          <w:rFonts w:ascii="Times New Roman" w:hAnsi="Times New Roman"/>
          <w:sz w:val="24"/>
        </w:rPr>
        <w:t>Zamawiający nie przewiduje jawnego otwarcia ofert.</w:t>
      </w:r>
    </w:p>
    <w:p w14:paraId="35955D42" w14:textId="77777777" w:rsidR="00271E59" w:rsidRPr="009A7EB1" w:rsidRDefault="00271E59">
      <w:pPr>
        <w:pStyle w:val="Akapitzlist"/>
        <w:numPr>
          <w:ilvl w:val="1"/>
          <w:numId w:val="23"/>
        </w:numPr>
        <w:spacing w:line="240" w:lineRule="auto"/>
        <w:rPr>
          <w:rFonts w:ascii="Times New Roman" w:hAnsi="Times New Roman"/>
          <w:b/>
          <w:sz w:val="24"/>
          <w:lang w:eastAsia="pl-PL"/>
        </w:rPr>
      </w:pPr>
      <w:r w:rsidRPr="009A7EB1">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7" w:name="mip51081239"/>
      <w:bookmarkEnd w:id="7"/>
    </w:p>
    <w:p w14:paraId="3E276E2A" w14:textId="77777777" w:rsidR="00271E59" w:rsidRPr="009A7EB1" w:rsidRDefault="00271E59">
      <w:pPr>
        <w:pStyle w:val="Akapitzlist"/>
        <w:numPr>
          <w:ilvl w:val="1"/>
          <w:numId w:val="23"/>
        </w:numPr>
        <w:spacing w:line="240" w:lineRule="auto"/>
        <w:rPr>
          <w:rFonts w:ascii="Times New Roman" w:hAnsi="Times New Roman"/>
          <w:b/>
          <w:sz w:val="24"/>
          <w:lang w:eastAsia="pl-PL"/>
        </w:rPr>
      </w:pPr>
      <w:r w:rsidRPr="009A7EB1">
        <w:rPr>
          <w:rFonts w:ascii="Times New Roman" w:hAnsi="Times New Roman"/>
          <w:sz w:val="24"/>
        </w:rPr>
        <w:t>Zamawiający poinformuje o zmianie terminu otwarcia ofert na stronie internetowej prowadzonego postępowania.</w:t>
      </w:r>
      <w:bookmarkStart w:id="8" w:name="mip51081240"/>
      <w:bookmarkEnd w:id="8"/>
    </w:p>
    <w:p w14:paraId="09BA1C26" w14:textId="77777777" w:rsidR="00271E59" w:rsidRPr="009A7EB1" w:rsidRDefault="00271E59">
      <w:pPr>
        <w:pStyle w:val="Akapitzlist"/>
        <w:numPr>
          <w:ilvl w:val="1"/>
          <w:numId w:val="23"/>
        </w:numPr>
        <w:spacing w:line="240" w:lineRule="auto"/>
        <w:rPr>
          <w:rFonts w:ascii="Times New Roman" w:hAnsi="Times New Roman"/>
          <w:b/>
          <w:sz w:val="24"/>
          <w:lang w:eastAsia="pl-PL"/>
        </w:rPr>
      </w:pPr>
      <w:r w:rsidRPr="009A7EB1">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9" w:name="mip51081241"/>
      <w:bookmarkEnd w:id="9"/>
    </w:p>
    <w:p w14:paraId="43D69DF2" w14:textId="77777777" w:rsidR="00271E59" w:rsidRPr="009A7EB1" w:rsidRDefault="00271E59">
      <w:pPr>
        <w:pStyle w:val="Akapitzlist"/>
        <w:numPr>
          <w:ilvl w:val="1"/>
          <w:numId w:val="23"/>
        </w:numPr>
        <w:spacing w:line="240" w:lineRule="auto"/>
        <w:rPr>
          <w:rFonts w:ascii="Times New Roman" w:hAnsi="Times New Roman"/>
          <w:b/>
          <w:sz w:val="24"/>
          <w:lang w:eastAsia="pl-PL"/>
        </w:rPr>
      </w:pPr>
      <w:r w:rsidRPr="009A7EB1">
        <w:rPr>
          <w:rFonts w:ascii="Times New Roman" w:hAnsi="Times New Roman"/>
          <w:sz w:val="24"/>
        </w:rPr>
        <w:t>Zamawiający, niezwłocznie po otwarciu ofert, udostępni na stronie internetowej prowadzonego postępowania informacje o:</w:t>
      </w:r>
      <w:bookmarkStart w:id="10" w:name="mip51081243"/>
      <w:bookmarkEnd w:id="10"/>
    </w:p>
    <w:p w14:paraId="1B7612F9" w14:textId="77777777" w:rsidR="00271E59" w:rsidRPr="009A7EB1" w:rsidRDefault="00271E59">
      <w:pPr>
        <w:pStyle w:val="Akapitzlist"/>
        <w:numPr>
          <w:ilvl w:val="0"/>
          <w:numId w:val="15"/>
        </w:numPr>
        <w:spacing w:line="240" w:lineRule="auto"/>
        <w:rPr>
          <w:rFonts w:ascii="Times New Roman" w:hAnsi="Times New Roman"/>
          <w:b/>
          <w:sz w:val="24"/>
          <w:lang w:eastAsia="pl-PL"/>
        </w:rPr>
      </w:pPr>
      <w:r w:rsidRPr="009A7EB1">
        <w:rPr>
          <w:rFonts w:ascii="Times New Roman" w:hAnsi="Times New Roman"/>
          <w:sz w:val="24"/>
        </w:rPr>
        <w:t>nazwach albo imionach i nazwiskach oraz siedzibach lub miejscach prowadzonej działalności gospodarczej albo miejscach zamieszkania wykonawców, których oferty zostały otwarte;</w:t>
      </w:r>
      <w:bookmarkStart w:id="11" w:name="mip51081244"/>
      <w:bookmarkEnd w:id="11"/>
    </w:p>
    <w:p w14:paraId="1BC2ADEE" w14:textId="77777777" w:rsidR="00271E59" w:rsidRPr="009A7EB1" w:rsidRDefault="00271E59">
      <w:pPr>
        <w:pStyle w:val="Akapitzlist"/>
        <w:numPr>
          <w:ilvl w:val="0"/>
          <w:numId w:val="15"/>
        </w:numPr>
        <w:spacing w:line="240" w:lineRule="auto"/>
        <w:rPr>
          <w:rFonts w:ascii="Times New Roman" w:hAnsi="Times New Roman"/>
          <w:b/>
          <w:sz w:val="24"/>
          <w:lang w:eastAsia="pl-PL"/>
        </w:rPr>
      </w:pPr>
      <w:r w:rsidRPr="009A7EB1">
        <w:rPr>
          <w:rFonts w:ascii="Times New Roman" w:hAnsi="Times New Roman"/>
          <w:sz w:val="24"/>
        </w:rPr>
        <w:t>cenach lub kosztach zawartych w ofertach.</w:t>
      </w:r>
    </w:p>
    <w:p w14:paraId="540EFD72" w14:textId="77777777" w:rsidR="00AF3D9A" w:rsidRPr="009A7EB1" w:rsidRDefault="00AF3D9A" w:rsidP="00AF3D9A">
      <w:pPr>
        <w:pStyle w:val="Akapitzlist"/>
        <w:spacing w:line="240" w:lineRule="auto"/>
        <w:ind w:left="1715"/>
        <w:rPr>
          <w:rFonts w:ascii="Times New Roman" w:hAnsi="Times New Roman"/>
          <w:b/>
          <w:sz w:val="24"/>
          <w:lang w:eastAsia="pl-PL"/>
        </w:rPr>
      </w:pPr>
    </w:p>
    <w:p w14:paraId="7843E3EA" w14:textId="77777777" w:rsidR="00EE6A32" w:rsidRPr="009A7EB1" w:rsidRDefault="00AF3D9A" w:rsidP="00EE6A32">
      <w:pPr>
        <w:tabs>
          <w:tab w:val="left" w:pos="426"/>
        </w:tabs>
        <w:spacing w:line="240" w:lineRule="auto"/>
        <w:rPr>
          <w:rFonts w:ascii="Times New Roman" w:eastAsia="MS Mincho" w:hAnsi="Times New Roman"/>
          <w:b/>
          <w:sz w:val="24"/>
          <w:lang w:eastAsia="pl-PL"/>
        </w:rPr>
      </w:pPr>
      <w:r w:rsidRPr="009A7EB1">
        <w:rPr>
          <w:rFonts w:ascii="Times New Roman" w:eastAsia="MS Mincho" w:hAnsi="Times New Roman"/>
          <w:b/>
          <w:sz w:val="24"/>
          <w:lang w:eastAsia="pl-PL"/>
        </w:rPr>
        <w:t>14.OPIS KRYTERIÓW, KTÓRYMI ZAMAWIAJĄCY BĘDZIE KIEROWAŁ SIĘ PRZY WYBORZE OFERTY WRAZ Z PODANIEM WAG TYCH KRYTERIÓW I SPOSOBU OCENY OFERT</w:t>
      </w:r>
    </w:p>
    <w:p w14:paraId="0482F0B5" w14:textId="0562E379" w:rsidR="00EE6A32" w:rsidRPr="009A7EB1" w:rsidRDefault="00EE6A32" w:rsidP="00EE6A32">
      <w:pPr>
        <w:tabs>
          <w:tab w:val="left" w:pos="426"/>
        </w:tabs>
        <w:spacing w:line="240" w:lineRule="auto"/>
        <w:rPr>
          <w:rFonts w:ascii="Times New Roman" w:eastAsia="MS Mincho" w:hAnsi="Times New Roman"/>
          <w:b/>
          <w:sz w:val="24"/>
          <w:lang w:eastAsia="pl-PL"/>
        </w:rPr>
      </w:pPr>
      <w:r w:rsidRPr="009A7EB1">
        <w:rPr>
          <w:rFonts w:ascii="Times New Roman" w:eastAsia="MS Mincho" w:hAnsi="Times New Roman"/>
          <w:color w:val="000000" w:themeColor="text1"/>
          <w:sz w:val="24"/>
        </w:rPr>
        <w:t>14.1. 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EE6A32" w:rsidRPr="009A7EB1" w14:paraId="38924363" w14:textId="77777777" w:rsidTr="00190C1A">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2E590EEB" w14:textId="77777777" w:rsidR="00EE6A32" w:rsidRPr="009A7EB1" w:rsidRDefault="00EE6A32" w:rsidP="00190C1A">
            <w:pPr>
              <w:suppressAutoHyphens/>
              <w:rPr>
                <w:rFonts w:ascii="Times New Roman" w:eastAsia="MS Mincho" w:hAnsi="Times New Roman"/>
                <w:color w:val="000000" w:themeColor="text1"/>
                <w:sz w:val="24"/>
              </w:rPr>
            </w:pPr>
            <w:r w:rsidRPr="009A7EB1">
              <w:rPr>
                <w:rFonts w:ascii="Times New Roman" w:eastAsia="MS Mincho" w:hAnsi="Times New Roman"/>
                <w:color w:val="000000" w:themeColor="text1"/>
                <w:sz w:val="24"/>
              </w:rPr>
              <w:lastRenderedPageBreak/>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299E2BEF" w14:textId="77777777" w:rsidR="00EE6A32" w:rsidRPr="009A7EB1" w:rsidRDefault="00EE6A32" w:rsidP="00190C1A">
            <w:pPr>
              <w:suppressAutoHyphens/>
              <w:rPr>
                <w:rFonts w:ascii="Times New Roman" w:eastAsia="MS Mincho" w:hAnsi="Times New Roman"/>
                <w:color w:val="000000" w:themeColor="text1"/>
                <w:sz w:val="24"/>
              </w:rPr>
            </w:pPr>
            <w:r w:rsidRPr="009A7EB1">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34082C24" w14:textId="77777777" w:rsidR="00EE6A32" w:rsidRPr="009A7EB1" w:rsidRDefault="00EE6A32" w:rsidP="00190C1A">
            <w:pPr>
              <w:suppressAutoHyphens/>
              <w:jc w:val="center"/>
              <w:rPr>
                <w:rFonts w:ascii="Times New Roman" w:eastAsia="MS Mincho" w:hAnsi="Times New Roman"/>
                <w:color w:val="000000" w:themeColor="text1"/>
                <w:sz w:val="24"/>
              </w:rPr>
            </w:pPr>
            <w:r w:rsidRPr="009A7EB1">
              <w:rPr>
                <w:rFonts w:ascii="Times New Roman" w:eastAsia="MS Mincho" w:hAnsi="Times New Roman"/>
                <w:color w:val="000000" w:themeColor="text1"/>
                <w:sz w:val="24"/>
              </w:rPr>
              <w:t>Waga w pkt</w:t>
            </w:r>
          </w:p>
        </w:tc>
      </w:tr>
      <w:tr w:rsidR="00EE6A32" w:rsidRPr="009A7EB1" w14:paraId="6D4A0653" w14:textId="77777777" w:rsidTr="00190C1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E2FEC6D" w14:textId="77777777" w:rsidR="00EE6A32" w:rsidRPr="009A7EB1" w:rsidRDefault="00EE6A32" w:rsidP="00190C1A">
            <w:pPr>
              <w:suppressAutoHyphens/>
              <w:jc w:val="center"/>
              <w:rPr>
                <w:rFonts w:ascii="Times New Roman" w:eastAsia="MS Mincho" w:hAnsi="Times New Roman"/>
                <w:color w:val="000000" w:themeColor="text1"/>
                <w:sz w:val="24"/>
              </w:rPr>
            </w:pPr>
            <w:r w:rsidRPr="009A7EB1">
              <w:rPr>
                <w:rFonts w:ascii="Times New Roman" w:eastAsia="MS Mincho" w:hAnsi="Times New Roman"/>
                <w:color w:val="000000" w:themeColor="text1"/>
                <w:sz w:val="24"/>
              </w:rPr>
              <w:t>1.</w:t>
            </w:r>
          </w:p>
        </w:tc>
        <w:tc>
          <w:tcPr>
            <w:tcW w:w="4844" w:type="dxa"/>
            <w:tcBorders>
              <w:top w:val="single" w:sz="4" w:space="0" w:color="auto"/>
              <w:left w:val="single" w:sz="4" w:space="0" w:color="auto"/>
              <w:bottom w:val="single" w:sz="4" w:space="0" w:color="auto"/>
              <w:right w:val="single" w:sz="4" w:space="0" w:color="auto"/>
            </w:tcBorders>
            <w:vAlign w:val="center"/>
          </w:tcPr>
          <w:p w14:paraId="6F8E0C07" w14:textId="77777777" w:rsidR="00EE6A32" w:rsidRPr="009A7EB1" w:rsidRDefault="00EE6A32" w:rsidP="00190C1A">
            <w:pPr>
              <w:suppressAutoHyphens/>
              <w:rPr>
                <w:rFonts w:ascii="Times New Roman" w:eastAsia="MS Mincho" w:hAnsi="Times New Roman"/>
                <w:b/>
                <w:color w:val="000000" w:themeColor="text1"/>
                <w:sz w:val="24"/>
              </w:rPr>
            </w:pPr>
            <w:r w:rsidRPr="009A7EB1">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3770611A" w14:textId="77777777" w:rsidR="00EE6A32" w:rsidRPr="009A7EB1" w:rsidRDefault="00EE6A32" w:rsidP="00190C1A">
            <w:pPr>
              <w:suppressAutoHyphens/>
              <w:jc w:val="center"/>
              <w:rPr>
                <w:rFonts w:ascii="Times New Roman" w:eastAsia="MS Mincho" w:hAnsi="Times New Roman"/>
                <w:color w:val="000000" w:themeColor="text1"/>
                <w:sz w:val="24"/>
              </w:rPr>
            </w:pPr>
            <w:r w:rsidRPr="009A7EB1">
              <w:rPr>
                <w:rFonts w:ascii="Times New Roman" w:eastAsia="MS Mincho" w:hAnsi="Times New Roman"/>
                <w:color w:val="000000" w:themeColor="text1"/>
                <w:sz w:val="24"/>
              </w:rPr>
              <w:t>60 pkt</w:t>
            </w:r>
          </w:p>
        </w:tc>
      </w:tr>
      <w:tr w:rsidR="00EE6A32" w:rsidRPr="009A7EB1" w14:paraId="1C0D60BE" w14:textId="77777777" w:rsidTr="00190C1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4BE17CDC" w14:textId="77777777" w:rsidR="00EE6A32" w:rsidRPr="009A7EB1" w:rsidRDefault="00EE6A32" w:rsidP="00190C1A">
            <w:pPr>
              <w:suppressAutoHyphens/>
              <w:jc w:val="center"/>
              <w:rPr>
                <w:rFonts w:ascii="Times New Roman" w:eastAsia="MS Mincho" w:hAnsi="Times New Roman"/>
                <w:color w:val="000000" w:themeColor="text1"/>
                <w:sz w:val="24"/>
              </w:rPr>
            </w:pPr>
            <w:r w:rsidRPr="009A7EB1">
              <w:rPr>
                <w:rFonts w:ascii="Times New Roman" w:eastAsia="MS Mincho" w:hAnsi="Times New Roman"/>
                <w:color w:val="000000" w:themeColor="text1"/>
                <w:sz w:val="24"/>
              </w:rPr>
              <w:t>2.</w:t>
            </w:r>
          </w:p>
        </w:tc>
        <w:tc>
          <w:tcPr>
            <w:tcW w:w="4844" w:type="dxa"/>
            <w:tcBorders>
              <w:top w:val="single" w:sz="4" w:space="0" w:color="auto"/>
              <w:left w:val="single" w:sz="4" w:space="0" w:color="auto"/>
              <w:bottom w:val="single" w:sz="4" w:space="0" w:color="auto"/>
              <w:right w:val="single" w:sz="4" w:space="0" w:color="auto"/>
            </w:tcBorders>
            <w:vAlign w:val="center"/>
          </w:tcPr>
          <w:p w14:paraId="247FF48B" w14:textId="77777777" w:rsidR="00EE6A32" w:rsidRPr="009A7EB1" w:rsidRDefault="00EE6A32" w:rsidP="00190C1A">
            <w:pPr>
              <w:pStyle w:val="Bezodstpw"/>
              <w:rPr>
                <w:rFonts w:ascii="Times New Roman" w:hAnsi="Times New Roman" w:cs="Times New Roman"/>
                <w:sz w:val="24"/>
                <w:szCs w:val="24"/>
              </w:rPr>
            </w:pPr>
            <w:r w:rsidRPr="009A7EB1">
              <w:rPr>
                <w:rFonts w:ascii="Times New Roman" w:hAnsi="Times New Roman" w:cs="Times New Roman"/>
                <w:b/>
                <w:sz w:val="24"/>
                <w:szCs w:val="24"/>
              </w:rPr>
              <w:t xml:space="preserve">Okres gwarancji jakości </w:t>
            </w:r>
            <w:r w:rsidRPr="009A7EB1">
              <w:rPr>
                <w:rFonts w:ascii="Times New Roman" w:hAnsi="Times New Roman"/>
                <w:b/>
                <w:color w:val="000000" w:themeColor="text1"/>
                <w:sz w:val="24"/>
              </w:rPr>
              <w:t xml:space="preserve">dokumentacji </w:t>
            </w:r>
            <w:proofErr w:type="gramStart"/>
            <w:r w:rsidRPr="009A7EB1">
              <w:rPr>
                <w:rFonts w:ascii="Times New Roman" w:hAnsi="Times New Roman"/>
                <w:b/>
                <w:color w:val="000000" w:themeColor="text1"/>
                <w:sz w:val="24"/>
              </w:rPr>
              <w:t>projektowej</w:t>
            </w:r>
            <w:r w:rsidRPr="009A7EB1">
              <w:rPr>
                <w:rFonts w:ascii="Times New Roman" w:hAnsi="Times New Roman" w:cs="Times New Roman"/>
                <w:b/>
                <w:sz w:val="24"/>
                <w:szCs w:val="24"/>
              </w:rPr>
              <w:t xml:space="preserve"> </w:t>
            </w:r>
            <w:r w:rsidRPr="009A7EB1">
              <w:rPr>
                <w:rFonts w:ascii="Times New Roman" w:hAnsi="Times New Roman" w:cs="Times New Roman"/>
                <w:sz w:val="24"/>
                <w:szCs w:val="24"/>
              </w:rPr>
              <w:t xml:space="preserve"> -</w:t>
            </w:r>
            <w:proofErr w:type="gramEnd"/>
            <w:r w:rsidRPr="009A7EB1">
              <w:rPr>
                <w:rFonts w:ascii="Times New Roman" w:hAnsi="Times New Roman" w:cs="Times New Roman"/>
                <w:sz w:val="24"/>
                <w:szCs w:val="24"/>
              </w:rPr>
              <w:t xml:space="preserve"> w miesiącach, liczone od dnia podpisania przez Zamawiającego protokołu odbioru końcowego </w:t>
            </w:r>
            <w:r w:rsidRPr="009A7EB1">
              <w:rPr>
                <w:rFonts w:ascii="Times New Roman" w:hAnsi="Times New Roman" w:cs="Times New Roman"/>
                <w:b/>
                <w:sz w:val="24"/>
                <w:szCs w:val="24"/>
              </w:rPr>
              <w:t xml:space="preserve">przedmiotu zamówienia </w:t>
            </w:r>
          </w:p>
        </w:tc>
        <w:tc>
          <w:tcPr>
            <w:tcW w:w="2009" w:type="dxa"/>
            <w:tcBorders>
              <w:top w:val="single" w:sz="4" w:space="0" w:color="auto"/>
              <w:left w:val="single" w:sz="4" w:space="0" w:color="auto"/>
              <w:bottom w:val="single" w:sz="4" w:space="0" w:color="auto"/>
              <w:right w:val="single" w:sz="4" w:space="0" w:color="auto"/>
            </w:tcBorders>
            <w:vAlign w:val="center"/>
          </w:tcPr>
          <w:p w14:paraId="5BD52C32" w14:textId="77777777" w:rsidR="00EE6A32" w:rsidRPr="009A7EB1" w:rsidRDefault="00EE6A32" w:rsidP="00190C1A">
            <w:pPr>
              <w:suppressAutoHyphens/>
              <w:jc w:val="center"/>
              <w:rPr>
                <w:rFonts w:ascii="Times New Roman" w:eastAsia="MS Mincho" w:hAnsi="Times New Roman"/>
                <w:color w:val="000000" w:themeColor="text1"/>
                <w:sz w:val="24"/>
              </w:rPr>
            </w:pPr>
            <w:r w:rsidRPr="009A7EB1">
              <w:rPr>
                <w:rFonts w:ascii="Times New Roman" w:eastAsia="MS Mincho" w:hAnsi="Times New Roman"/>
                <w:color w:val="000000" w:themeColor="text1"/>
                <w:sz w:val="24"/>
              </w:rPr>
              <w:t>40 pkt</w:t>
            </w:r>
          </w:p>
        </w:tc>
      </w:tr>
      <w:tr w:rsidR="00EE6A32" w:rsidRPr="009A7EB1" w14:paraId="63714F3E" w14:textId="77777777" w:rsidTr="00190C1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4845260D" w14:textId="77777777" w:rsidR="00EE6A32" w:rsidRPr="009A7EB1" w:rsidRDefault="00EE6A32" w:rsidP="00190C1A">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14:paraId="1FD19013" w14:textId="77777777" w:rsidR="00EE6A32" w:rsidRPr="009A7EB1" w:rsidRDefault="00EE6A32" w:rsidP="00190C1A">
            <w:pPr>
              <w:suppressAutoHyphens/>
              <w:rPr>
                <w:rFonts w:ascii="Times New Roman" w:hAnsi="Times New Roman"/>
                <w:color w:val="000000" w:themeColor="text1"/>
                <w:sz w:val="24"/>
              </w:rPr>
            </w:pPr>
            <w:r w:rsidRPr="009A7EB1">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4590EA17" w14:textId="77777777" w:rsidR="00EE6A32" w:rsidRPr="009A7EB1" w:rsidRDefault="00EE6A32" w:rsidP="00190C1A">
            <w:pPr>
              <w:suppressAutoHyphens/>
              <w:jc w:val="center"/>
              <w:rPr>
                <w:rFonts w:ascii="Times New Roman" w:eastAsia="MS Mincho" w:hAnsi="Times New Roman"/>
                <w:color w:val="000000" w:themeColor="text1"/>
                <w:sz w:val="24"/>
              </w:rPr>
            </w:pPr>
            <w:r w:rsidRPr="009A7EB1">
              <w:rPr>
                <w:rFonts w:ascii="Times New Roman" w:eastAsia="MS Mincho" w:hAnsi="Times New Roman"/>
                <w:color w:val="000000" w:themeColor="text1"/>
                <w:sz w:val="24"/>
              </w:rPr>
              <w:t>100 pkt</w:t>
            </w:r>
          </w:p>
        </w:tc>
      </w:tr>
    </w:tbl>
    <w:p w14:paraId="0CF9E407" w14:textId="77777777" w:rsidR="00EE6A32" w:rsidRPr="009A7EB1" w:rsidRDefault="00EE6A32" w:rsidP="00EE6A32">
      <w:pPr>
        <w:pStyle w:val="Akapitzlist"/>
        <w:tabs>
          <w:tab w:val="left" w:pos="1276"/>
        </w:tabs>
        <w:suppressAutoHyphens/>
        <w:ind w:left="1276"/>
        <w:rPr>
          <w:rFonts w:ascii="Times New Roman" w:hAnsi="Times New Roman"/>
          <w:color w:val="000000" w:themeColor="text1"/>
          <w:sz w:val="24"/>
        </w:rPr>
      </w:pPr>
      <w:r w:rsidRPr="009A7EB1">
        <w:rPr>
          <w:rFonts w:ascii="Times New Roman" w:hAnsi="Times New Roman"/>
          <w:color w:val="000000" w:themeColor="text1"/>
          <w:sz w:val="24"/>
        </w:rPr>
        <w:t>Liczba punktów przyznanych każdej z ocenianych ofert obliczona zostanie według poniższego wzoru:</w:t>
      </w:r>
    </w:p>
    <w:p w14:paraId="69ADA699" w14:textId="77777777" w:rsidR="00EE6A32" w:rsidRPr="009A7EB1" w:rsidRDefault="00EE6A32" w:rsidP="00EE6A32">
      <w:pPr>
        <w:ind w:left="902"/>
        <w:jc w:val="center"/>
        <w:outlineLvl w:val="0"/>
        <w:rPr>
          <w:rFonts w:ascii="Times New Roman" w:hAnsi="Times New Roman"/>
          <w:color w:val="000000" w:themeColor="text1"/>
          <w:sz w:val="24"/>
        </w:rPr>
      </w:pPr>
      <w:r w:rsidRPr="009A7EB1">
        <w:rPr>
          <w:rFonts w:ascii="Times New Roman" w:hAnsi="Times New Roman"/>
          <w:b/>
          <w:color w:val="000000" w:themeColor="text1"/>
          <w:sz w:val="24"/>
        </w:rPr>
        <w:t>LP = LC + LG</w:t>
      </w:r>
    </w:p>
    <w:p w14:paraId="45DD356A" w14:textId="77777777" w:rsidR="00EE6A32" w:rsidRPr="009A7EB1" w:rsidRDefault="00EE6A32" w:rsidP="00EE6A32">
      <w:pPr>
        <w:ind w:left="1276"/>
        <w:rPr>
          <w:rFonts w:ascii="Times New Roman" w:hAnsi="Times New Roman"/>
          <w:color w:val="000000" w:themeColor="text1"/>
          <w:sz w:val="24"/>
        </w:rPr>
      </w:pPr>
      <w:r w:rsidRPr="009A7EB1">
        <w:rPr>
          <w:rFonts w:ascii="Times New Roman" w:hAnsi="Times New Roman"/>
          <w:color w:val="000000" w:themeColor="text1"/>
          <w:sz w:val="24"/>
        </w:rPr>
        <w:t>gdzie:</w:t>
      </w:r>
    </w:p>
    <w:p w14:paraId="52570AAF" w14:textId="77777777" w:rsidR="00EE6A32" w:rsidRPr="009A7EB1" w:rsidRDefault="00EE6A32" w:rsidP="00EE6A32">
      <w:pPr>
        <w:tabs>
          <w:tab w:val="left" w:pos="1985"/>
        </w:tabs>
        <w:suppressAutoHyphens/>
        <w:ind w:left="1985" w:hanging="709"/>
        <w:rPr>
          <w:rFonts w:ascii="Times New Roman" w:hAnsi="Times New Roman"/>
          <w:color w:val="000000" w:themeColor="text1"/>
          <w:sz w:val="24"/>
        </w:rPr>
      </w:pPr>
      <w:r w:rsidRPr="009A7EB1">
        <w:rPr>
          <w:rFonts w:ascii="Times New Roman" w:hAnsi="Times New Roman"/>
          <w:color w:val="000000" w:themeColor="text1"/>
          <w:sz w:val="24"/>
        </w:rPr>
        <w:t>LP</w:t>
      </w:r>
      <w:r w:rsidRPr="009A7EB1">
        <w:rPr>
          <w:rFonts w:ascii="Times New Roman" w:hAnsi="Times New Roman"/>
          <w:color w:val="000000" w:themeColor="text1"/>
          <w:sz w:val="24"/>
        </w:rPr>
        <w:tab/>
        <w:t>– łączna liczba punktów przyznanych ofercie</w:t>
      </w:r>
    </w:p>
    <w:p w14:paraId="7041B9FB" w14:textId="77777777" w:rsidR="00EE6A32" w:rsidRPr="009A7EB1" w:rsidRDefault="00EE6A32" w:rsidP="00EE6A32">
      <w:pPr>
        <w:tabs>
          <w:tab w:val="left" w:pos="1985"/>
        </w:tabs>
        <w:suppressAutoHyphens/>
        <w:ind w:left="1985" w:hanging="709"/>
        <w:rPr>
          <w:rFonts w:ascii="Times New Roman" w:hAnsi="Times New Roman"/>
          <w:color w:val="000000" w:themeColor="text1"/>
          <w:sz w:val="24"/>
        </w:rPr>
      </w:pPr>
      <w:r w:rsidRPr="009A7EB1">
        <w:rPr>
          <w:rFonts w:ascii="Times New Roman" w:hAnsi="Times New Roman"/>
          <w:color w:val="000000" w:themeColor="text1"/>
          <w:sz w:val="24"/>
        </w:rPr>
        <w:t>LC</w:t>
      </w:r>
      <w:r w:rsidRPr="009A7EB1">
        <w:rPr>
          <w:rFonts w:ascii="Times New Roman" w:hAnsi="Times New Roman"/>
          <w:color w:val="000000" w:themeColor="text1"/>
          <w:sz w:val="24"/>
        </w:rPr>
        <w:tab/>
        <w:t xml:space="preserve">– liczba punktów przyznanych ofercie w oparciu o kryterium </w:t>
      </w:r>
      <w:r w:rsidRPr="009A7EB1">
        <w:rPr>
          <w:rFonts w:ascii="Times New Roman" w:hAnsi="Times New Roman"/>
          <w:b/>
          <w:color w:val="000000" w:themeColor="text1"/>
          <w:sz w:val="24"/>
        </w:rPr>
        <w:t>Cena</w:t>
      </w:r>
    </w:p>
    <w:p w14:paraId="2488CD4B" w14:textId="77777777" w:rsidR="00EE6A32" w:rsidRPr="009A7EB1" w:rsidRDefault="00EE6A32" w:rsidP="00EE6A32">
      <w:pPr>
        <w:tabs>
          <w:tab w:val="left" w:pos="1985"/>
        </w:tabs>
        <w:suppressAutoHyphens/>
        <w:ind w:left="1985" w:hanging="709"/>
        <w:rPr>
          <w:rFonts w:ascii="Times New Roman" w:hAnsi="Times New Roman"/>
          <w:color w:val="000000" w:themeColor="text1"/>
          <w:sz w:val="24"/>
        </w:rPr>
      </w:pPr>
      <w:r w:rsidRPr="009A7EB1">
        <w:rPr>
          <w:rFonts w:ascii="Times New Roman" w:hAnsi="Times New Roman"/>
          <w:color w:val="000000" w:themeColor="text1"/>
          <w:sz w:val="24"/>
        </w:rPr>
        <w:t>LG</w:t>
      </w:r>
      <w:r w:rsidRPr="009A7EB1">
        <w:rPr>
          <w:rFonts w:ascii="Times New Roman" w:hAnsi="Times New Roman"/>
          <w:color w:val="000000" w:themeColor="text1"/>
          <w:sz w:val="24"/>
        </w:rPr>
        <w:tab/>
        <w:t xml:space="preserve">– liczba punktów przyznanych ofercie w oparciu o kryterium </w:t>
      </w:r>
      <w:r w:rsidRPr="009A7EB1">
        <w:rPr>
          <w:rFonts w:ascii="Times New Roman" w:hAnsi="Times New Roman"/>
          <w:b/>
          <w:color w:val="000000" w:themeColor="text1"/>
          <w:sz w:val="24"/>
        </w:rPr>
        <w:t xml:space="preserve">okres gwarancji jakości </w:t>
      </w:r>
      <w:bookmarkStart w:id="12" w:name="_Hlk211585295"/>
      <w:r w:rsidRPr="009A7EB1">
        <w:rPr>
          <w:rFonts w:ascii="Times New Roman" w:hAnsi="Times New Roman"/>
          <w:b/>
          <w:color w:val="000000" w:themeColor="text1"/>
          <w:sz w:val="24"/>
        </w:rPr>
        <w:t>dokumentacji projektowej</w:t>
      </w:r>
      <w:bookmarkEnd w:id="12"/>
    </w:p>
    <w:p w14:paraId="2F387A82" w14:textId="77777777" w:rsidR="00EE6A32" w:rsidRPr="009A7EB1" w:rsidRDefault="00EE6A32" w:rsidP="00EE6A32">
      <w:pPr>
        <w:pStyle w:val="Akapitzlist"/>
        <w:tabs>
          <w:tab w:val="left" w:pos="1276"/>
        </w:tabs>
        <w:suppressAutoHyphens/>
        <w:ind w:left="1276"/>
        <w:rPr>
          <w:rFonts w:ascii="Times New Roman" w:hAnsi="Times New Roman"/>
          <w:color w:val="000000" w:themeColor="text1"/>
          <w:sz w:val="24"/>
        </w:rPr>
      </w:pPr>
      <w:r w:rsidRPr="009A7EB1">
        <w:rPr>
          <w:rFonts w:ascii="Times New Roman" w:hAnsi="Times New Roman"/>
          <w:color w:val="000000" w:themeColor="text1"/>
          <w:sz w:val="24"/>
        </w:rPr>
        <w:t>Oferty podlegać będą ocenie w oparciu o niżej podane zasady przyznawania punktów. Oferta może uzyskać maksymalnie 100 pkt, z tym, że:</w:t>
      </w:r>
    </w:p>
    <w:p w14:paraId="24C092E9" w14:textId="77777777" w:rsidR="00EE6A32" w:rsidRPr="009A7EB1" w:rsidRDefault="00EE6A32">
      <w:pPr>
        <w:pStyle w:val="Tekstpodstawowywcity"/>
        <w:numPr>
          <w:ilvl w:val="0"/>
          <w:numId w:val="37"/>
        </w:numPr>
        <w:tabs>
          <w:tab w:val="left" w:pos="1701"/>
        </w:tabs>
        <w:spacing w:before="0"/>
        <w:rPr>
          <w:rFonts w:ascii="Times New Roman" w:hAnsi="Times New Roman"/>
          <w:b w:val="0"/>
          <w:color w:val="000000" w:themeColor="text1"/>
          <w:sz w:val="24"/>
          <w:szCs w:val="24"/>
        </w:rPr>
      </w:pPr>
      <w:r w:rsidRPr="009A7EB1">
        <w:rPr>
          <w:rFonts w:ascii="Times New Roman" w:hAnsi="Times New Roman"/>
          <w:b w:val="0"/>
          <w:color w:val="000000" w:themeColor="text1"/>
          <w:sz w:val="24"/>
          <w:szCs w:val="24"/>
        </w:rPr>
        <w:t xml:space="preserve">w kryterium </w:t>
      </w:r>
      <w:r w:rsidRPr="009A7EB1">
        <w:rPr>
          <w:rFonts w:ascii="Times New Roman" w:hAnsi="Times New Roman"/>
          <w:color w:val="000000" w:themeColor="text1"/>
          <w:sz w:val="24"/>
          <w:szCs w:val="24"/>
        </w:rPr>
        <w:t>Cena</w:t>
      </w:r>
      <w:r w:rsidRPr="009A7EB1">
        <w:rPr>
          <w:rFonts w:ascii="Times New Roman" w:hAnsi="Times New Roman"/>
          <w:b w:val="0"/>
          <w:color w:val="000000" w:themeColor="text1"/>
          <w:sz w:val="24"/>
          <w:szCs w:val="24"/>
        </w:rPr>
        <w:t xml:space="preserve"> – maksymalnie 60 pkt,</w:t>
      </w:r>
    </w:p>
    <w:p w14:paraId="0AD0CBA4" w14:textId="77777777" w:rsidR="00EE6A32" w:rsidRPr="009A7EB1" w:rsidRDefault="00EE6A32">
      <w:pPr>
        <w:pStyle w:val="Tekstpodstawowywcity"/>
        <w:numPr>
          <w:ilvl w:val="0"/>
          <w:numId w:val="37"/>
        </w:numPr>
        <w:tabs>
          <w:tab w:val="left" w:pos="1701"/>
        </w:tabs>
        <w:spacing w:before="0"/>
        <w:rPr>
          <w:rFonts w:ascii="Times New Roman" w:hAnsi="Times New Roman"/>
          <w:b w:val="0"/>
          <w:color w:val="000000" w:themeColor="text1"/>
          <w:sz w:val="24"/>
          <w:szCs w:val="24"/>
        </w:rPr>
      </w:pPr>
      <w:r w:rsidRPr="009A7EB1">
        <w:rPr>
          <w:rFonts w:ascii="Times New Roman" w:hAnsi="Times New Roman"/>
          <w:b w:val="0"/>
          <w:color w:val="000000" w:themeColor="text1"/>
          <w:sz w:val="24"/>
          <w:szCs w:val="24"/>
        </w:rPr>
        <w:t xml:space="preserve">w kryterium </w:t>
      </w:r>
      <w:r w:rsidRPr="009A7EB1">
        <w:rPr>
          <w:rFonts w:ascii="Times New Roman" w:hAnsi="Times New Roman"/>
          <w:color w:val="000000" w:themeColor="text1"/>
          <w:sz w:val="24"/>
          <w:szCs w:val="24"/>
        </w:rPr>
        <w:t xml:space="preserve">Okres gwarancji jakości </w:t>
      </w:r>
      <w:r w:rsidRPr="009A7EB1">
        <w:rPr>
          <w:rFonts w:ascii="Times New Roman" w:hAnsi="Times New Roman"/>
          <w:bCs w:val="0"/>
          <w:color w:val="000000" w:themeColor="text1"/>
          <w:sz w:val="24"/>
        </w:rPr>
        <w:t>dokumentacji projektowej</w:t>
      </w:r>
      <w:r w:rsidRPr="009A7EB1">
        <w:rPr>
          <w:rFonts w:ascii="Times New Roman" w:hAnsi="Times New Roman"/>
          <w:b w:val="0"/>
          <w:color w:val="000000" w:themeColor="text1"/>
          <w:sz w:val="24"/>
        </w:rPr>
        <w:t xml:space="preserve"> </w:t>
      </w:r>
      <w:r w:rsidRPr="009A7EB1">
        <w:rPr>
          <w:rFonts w:ascii="Times New Roman" w:hAnsi="Times New Roman"/>
          <w:b w:val="0"/>
          <w:color w:val="000000" w:themeColor="text1"/>
          <w:sz w:val="24"/>
          <w:szCs w:val="24"/>
        </w:rPr>
        <w:t>– maksymalnie 40 pkt</w:t>
      </w:r>
    </w:p>
    <w:p w14:paraId="072101A3" w14:textId="77777777" w:rsidR="00EE6A32" w:rsidRPr="009A7EB1" w:rsidRDefault="00EE6A32" w:rsidP="00EE6A32">
      <w:pPr>
        <w:tabs>
          <w:tab w:val="left" w:pos="1276"/>
        </w:tabs>
        <w:suppressAutoHyphens/>
        <w:ind w:left="993"/>
        <w:rPr>
          <w:rFonts w:ascii="Times New Roman" w:hAnsi="Times New Roman"/>
          <w:color w:val="000000" w:themeColor="text1"/>
          <w:sz w:val="24"/>
          <w:u w:val="single"/>
        </w:rPr>
      </w:pPr>
      <w:r w:rsidRPr="009A7EB1">
        <w:rPr>
          <w:rFonts w:ascii="Times New Roman" w:hAnsi="Times New Roman"/>
          <w:color w:val="000000" w:themeColor="text1"/>
          <w:sz w:val="24"/>
          <w:u w:val="single"/>
        </w:rPr>
        <w:t>Liczba punktów w każdym z kryteriów przyznana zostanie zgodnie z poniższymi zasadami:</w:t>
      </w:r>
    </w:p>
    <w:p w14:paraId="18488064" w14:textId="77777777" w:rsidR="00EE6A32" w:rsidRPr="009A7EB1" w:rsidRDefault="00EE6A32">
      <w:pPr>
        <w:pStyle w:val="Tekstpodstawowywcity"/>
        <w:numPr>
          <w:ilvl w:val="0"/>
          <w:numId w:val="39"/>
        </w:numPr>
        <w:tabs>
          <w:tab w:val="left" w:pos="1701"/>
        </w:tabs>
        <w:spacing w:before="0"/>
        <w:rPr>
          <w:rFonts w:ascii="Times New Roman" w:hAnsi="Times New Roman"/>
          <w:b w:val="0"/>
          <w:color w:val="000000" w:themeColor="text1"/>
          <w:sz w:val="24"/>
          <w:szCs w:val="24"/>
        </w:rPr>
      </w:pPr>
      <w:r w:rsidRPr="009A7EB1">
        <w:rPr>
          <w:rFonts w:ascii="Times New Roman" w:hAnsi="Times New Roman"/>
          <w:color w:val="000000" w:themeColor="text1"/>
          <w:sz w:val="24"/>
          <w:szCs w:val="24"/>
        </w:rPr>
        <w:t>Cena</w:t>
      </w:r>
    </w:p>
    <w:p w14:paraId="30723C51" w14:textId="77777777" w:rsidR="00EE6A32" w:rsidRPr="009A7EB1" w:rsidRDefault="00EE6A32" w:rsidP="00EE6A32">
      <w:pPr>
        <w:pStyle w:val="Tekstpodstawowywcity"/>
        <w:tabs>
          <w:tab w:val="left" w:pos="1701"/>
        </w:tabs>
        <w:spacing w:before="0"/>
        <w:ind w:left="2062"/>
        <w:rPr>
          <w:rFonts w:ascii="Times New Roman" w:hAnsi="Times New Roman"/>
          <w:b w:val="0"/>
          <w:color w:val="000000" w:themeColor="text1"/>
          <w:sz w:val="24"/>
          <w:szCs w:val="24"/>
        </w:rPr>
      </w:pPr>
      <w:r w:rsidRPr="009A7EB1">
        <w:rPr>
          <w:rFonts w:ascii="Times New Roman" w:hAnsi="Times New Roman"/>
          <w:b w:val="0"/>
          <w:color w:val="000000" w:themeColor="text1"/>
          <w:sz w:val="24"/>
          <w:szCs w:val="24"/>
          <w:u w:val="single"/>
        </w:rPr>
        <w:t xml:space="preserve">Punkty w kryterium </w:t>
      </w:r>
      <w:r w:rsidRPr="009A7EB1">
        <w:rPr>
          <w:rFonts w:ascii="Times New Roman" w:hAnsi="Times New Roman"/>
          <w:color w:val="000000" w:themeColor="text1"/>
          <w:sz w:val="24"/>
          <w:szCs w:val="24"/>
          <w:u w:val="single"/>
        </w:rPr>
        <w:t>Cena</w:t>
      </w:r>
      <w:r w:rsidRPr="009A7EB1">
        <w:rPr>
          <w:rFonts w:ascii="Times New Roman" w:hAnsi="Times New Roman"/>
          <w:b w:val="0"/>
          <w:color w:val="000000" w:themeColor="text1"/>
          <w:sz w:val="24"/>
          <w:szCs w:val="24"/>
          <w:u w:val="single"/>
        </w:rPr>
        <w:t xml:space="preserve"> zostaną obliczone wg. następującego wzoru</w:t>
      </w:r>
      <w:r w:rsidRPr="009A7EB1">
        <w:rPr>
          <w:rFonts w:ascii="Times New Roman" w:hAnsi="Times New Roman"/>
          <w:b w:val="0"/>
          <w:color w:val="000000" w:themeColor="text1"/>
          <w:sz w:val="24"/>
          <w:szCs w:val="24"/>
        </w:rPr>
        <w:t>:</w:t>
      </w:r>
    </w:p>
    <w:p w14:paraId="2980CDE9" w14:textId="77777777" w:rsidR="00EE6A32" w:rsidRPr="009A7EB1" w:rsidRDefault="00EE6A32" w:rsidP="00EE6A32">
      <w:pPr>
        <w:pStyle w:val="Tekstpodstawowywcity"/>
        <w:spacing w:before="0"/>
        <w:ind w:left="902"/>
        <w:jc w:val="center"/>
        <w:rPr>
          <w:rFonts w:ascii="Times New Roman" w:hAnsi="Times New Roman"/>
          <w:b w:val="0"/>
          <w:color w:val="000000" w:themeColor="text1"/>
          <w:sz w:val="24"/>
          <w:szCs w:val="24"/>
        </w:rPr>
      </w:pPr>
      <w:r w:rsidRPr="009A7EB1">
        <w:rPr>
          <w:rFonts w:ascii="Times New Roman" w:hAnsi="Times New Roman"/>
          <w:b w:val="0"/>
          <w:color w:val="000000" w:themeColor="text1"/>
          <w:position w:val="-24"/>
          <w:sz w:val="24"/>
          <w:szCs w:val="24"/>
        </w:rPr>
        <w:object w:dxaOrig="1900" w:dyaOrig="620" w14:anchorId="05681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4pt;height:26.9pt" o:ole="">
            <v:imagedata r:id="rId14" o:title=""/>
          </v:shape>
          <o:OLEObject Type="Embed" ProgID="Equation.3" ShapeID="_x0000_i1025" DrawAspect="Content" ObjectID="_1824532875" r:id="rId15"/>
        </w:object>
      </w:r>
    </w:p>
    <w:p w14:paraId="4D683F5B" w14:textId="77777777" w:rsidR="00EE6A32" w:rsidRPr="009A7EB1" w:rsidRDefault="00EE6A32" w:rsidP="00EE6A32">
      <w:pPr>
        <w:suppressAutoHyphens/>
        <w:ind w:left="1701" w:firstLine="426"/>
        <w:rPr>
          <w:rFonts w:ascii="Times New Roman" w:hAnsi="Times New Roman"/>
          <w:color w:val="000000" w:themeColor="text1"/>
          <w:sz w:val="24"/>
        </w:rPr>
      </w:pPr>
      <w:r w:rsidRPr="009A7EB1">
        <w:rPr>
          <w:rFonts w:ascii="Times New Roman" w:hAnsi="Times New Roman"/>
          <w:color w:val="000000" w:themeColor="text1"/>
          <w:sz w:val="24"/>
        </w:rPr>
        <w:t>gdzie:</w:t>
      </w:r>
    </w:p>
    <w:p w14:paraId="33536C7D" w14:textId="77777777" w:rsidR="00EE6A32" w:rsidRPr="009A7EB1" w:rsidRDefault="00EE6A32" w:rsidP="00EE6A32">
      <w:pPr>
        <w:pStyle w:val="Tekstpodstawowywcity"/>
        <w:spacing w:before="0" w:line="240" w:lineRule="auto"/>
        <w:ind w:left="2268" w:hanging="141"/>
        <w:rPr>
          <w:rFonts w:ascii="Times New Roman" w:eastAsia="MS Mincho" w:hAnsi="Times New Roman"/>
          <w:b w:val="0"/>
          <w:color w:val="000000" w:themeColor="text1"/>
          <w:sz w:val="24"/>
          <w:szCs w:val="24"/>
        </w:rPr>
      </w:pPr>
      <w:r w:rsidRPr="009A7EB1">
        <w:rPr>
          <w:rFonts w:ascii="Times New Roman" w:eastAsia="MS Mincho" w:hAnsi="Times New Roman"/>
          <w:b w:val="0"/>
          <w:color w:val="000000" w:themeColor="text1"/>
          <w:sz w:val="24"/>
          <w:szCs w:val="24"/>
        </w:rPr>
        <w:t>LC</w:t>
      </w:r>
      <w:r w:rsidRPr="009A7EB1">
        <w:rPr>
          <w:rFonts w:ascii="Times New Roman" w:eastAsia="MS Mincho" w:hAnsi="Times New Roman"/>
          <w:b w:val="0"/>
          <w:color w:val="000000" w:themeColor="text1"/>
          <w:sz w:val="24"/>
          <w:szCs w:val="24"/>
        </w:rPr>
        <w:tab/>
        <w:t>- oznacza liczbę punktów przyznanych ofercie za kryterium Cena</w:t>
      </w:r>
    </w:p>
    <w:p w14:paraId="2275B680" w14:textId="77777777" w:rsidR="00EE6A32" w:rsidRPr="009A7EB1" w:rsidRDefault="00EE6A32" w:rsidP="00EE6A32">
      <w:pPr>
        <w:pStyle w:val="Tekstpodstawowywcity"/>
        <w:spacing w:before="0" w:line="240" w:lineRule="auto"/>
        <w:ind w:left="2836" w:hanging="708"/>
        <w:rPr>
          <w:rFonts w:ascii="Times New Roman" w:hAnsi="Times New Roman"/>
          <w:b w:val="0"/>
          <w:color w:val="000000" w:themeColor="text1"/>
          <w:sz w:val="24"/>
          <w:szCs w:val="24"/>
        </w:rPr>
      </w:pPr>
      <w:proofErr w:type="spellStart"/>
      <w:r w:rsidRPr="009A7EB1">
        <w:rPr>
          <w:rFonts w:ascii="Times New Roman" w:eastAsia="MS Mincho" w:hAnsi="Times New Roman"/>
          <w:b w:val="0"/>
          <w:color w:val="000000" w:themeColor="text1"/>
          <w:sz w:val="24"/>
          <w:szCs w:val="24"/>
        </w:rPr>
        <w:t>C</w:t>
      </w:r>
      <w:r w:rsidRPr="009A7EB1">
        <w:rPr>
          <w:rFonts w:ascii="Times New Roman" w:eastAsia="MS Mincho" w:hAnsi="Times New Roman"/>
          <w:b w:val="0"/>
          <w:color w:val="000000" w:themeColor="text1"/>
          <w:sz w:val="24"/>
          <w:szCs w:val="24"/>
          <w:vertAlign w:val="subscript"/>
        </w:rPr>
        <w:t>min</w:t>
      </w:r>
      <w:proofErr w:type="spellEnd"/>
      <w:r w:rsidRPr="009A7EB1">
        <w:rPr>
          <w:rFonts w:ascii="Times New Roman" w:eastAsia="MS Mincho" w:hAnsi="Times New Roman"/>
          <w:b w:val="0"/>
          <w:color w:val="000000" w:themeColor="text1"/>
          <w:sz w:val="24"/>
          <w:szCs w:val="24"/>
          <w:vertAlign w:val="subscript"/>
        </w:rPr>
        <w:tab/>
      </w:r>
      <w:r w:rsidRPr="009A7EB1">
        <w:rPr>
          <w:rFonts w:ascii="Times New Roman" w:eastAsia="MS Mincho" w:hAnsi="Times New Roman"/>
          <w:b w:val="0"/>
          <w:color w:val="000000" w:themeColor="text1"/>
          <w:sz w:val="24"/>
          <w:szCs w:val="24"/>
        </w:rPr>
        <w:t xml:space="preserve">- oznacza </w:t>
      </w:r>
      <w:r w:rsidRPr="009A7EB1">
        <w:rPr>
          <w:rFonts w:ascii="Times New Roman" w:hAnsi="Times New Roman"/>
          <w:b w:val="0"/>
          <w:color w:val="000000" w:themeColor="text1"/>
          <w:sz w:val="24"/>
          <w:szCs w:val="24"/>
        </w:rPr>
        <w:t>Cenę brutto oferty, z oferty z najniższą ceną spośród ocenianych ofert</w:t>
      </w:r>
    </w:p>
    <w:p w14:paraId="18E72418" w14:textId="77777777" w:rsidR="00EE6A32" w:rsidRPr="009A7EB1" w:rsidRDefault="00EE6A32" w:rsidP="00EE6A32">
      <w:pPr>
        <w:pStyle w:val="Tekstpodstawowywcity"/>
        <w:spacing w:before="0" w:line="240" w:lineRule="auto"/>
        <w:ind w:left="1701" w:firstLine="426"/>
        <w:rPr>
          <w:rFonts w:ascii="Times New Roman" w:hAnsi="Times New Roman"/>
          <w:b w:val="0"/>
          <w:color w:val="000000" w:themeColor="text1"/>
          <w:sz w:val="24"/>
          <w:szCs w:val="24"/>
        </w:rPr>
      </w:pPr>
      <w:proofErr w:type="spellStart"/>
      <w:r w:rsidRPr="009A7EB1">
        <w:rPr>
          <w:rFonts w:ascii="Times New Roman" w:eastAsia="MS Mincho" w:hAnsi="Times New Roman"/>
          <w:b w:val="0"/>
          <w:color w:val="000000" w:themeColor="text1"/>
          <w:sz w:val="24"/>
          <w:szCs w:val="24"/>
        </w:rPr>
        <w:t>C</w:t>
      </w:r>
      <w:r w:rsidRPr="009A7EB1">
        <w:rPr>
          <w:rFonts w:ascii="Times New Roman" w:eastAsia="MS Mincho" w:hAnsi="Times New Roman"/>
          <w:b w:val="0"/>
          <w:color w:val="000000" w:themeColor="text1"/>
          <w:sz w:val="24"/>
          <w:szCs w:val="24"/>
          <w:vertAlign w:val="subscript"/>
        </w:rPr>
        <w:t>b</w:t>
      </w:r>
      <w:proofErr w:type="spellEnd"/>
      <w:r w:rsidRPr="009A7EB1">
        <w:rPr>
          <w:rFonts w:ascii="Times New Roman" w:eastAsia="MS Mincho" w:hAnsi="Times New Roman"/>
          <w:b w:val="0"/>
          <w:color w:val="000000" w:themeColor="text1"/>
          <w:sz w:val="24"/>
          <w:szCs w:val="24"/>
          <w:vertAlign w:val="subscript"/>
        </w:rPr>
        <w:tab/>
      </w:r>
      <w:r w:rsidRPr="009A7EB1">
        <w:rPr>
          <w:rFonts w:ascii="Times New Roman" w:eastAsia="MS Mincho" w:hAnsi="Times New Roman"/>
          <w:b w:val="0"/>
          <w:color w:val="000000" w:themeColor="text1"/>
          <w:sz w:val="24"/>
          <w:szCs w:val="24"/>
        </w:rPr>
        <w:t xml:space="preserve">- oznacza </w:t>
      </w:r>
      <w:r w:rsidRPr="009A7EB1">
        <w:rPr>
          <w:rFonts w:ascii="Times New Roman" w:hAnsi="Times New Roman"/>
          <w:b w:val="0"/>
          <w:color w:val="000000" w:themeColor="text1"/>
          <w:sz w:val="24"/>
          <w:szCs w:val="24"/>
        </w:rPr>
        <w:t>Cenę brutto oferty z ocenianej oferty</w:t>
      </w:r>
    </w:p>
    <w:p w14:paraId="76606D27" w14:textId="77777777" w:rsidR="00EE6A32" w:rsidRPr="009A7EB1" w:rsidRDefault="00EE6A32" w:rsidP="00EE6A32">
      <w:pPr>
        <w:pStyle w:val="Tekstpodstawowywcity"/>
        <w:spacing w:before="0" w:line="240" w:lineRule="auto"/>
        <w:ind w:left="2127"/>
        <w:rPr>
          <w:rFonts w:ascii="Times New Roman" w:hAnsi="Times New Roman"/>
          <w:b w:val="0"/>
          <w:color w:val="000000" w:themeColor="text1"/>
          <w:sz w:val="24"/>
          <w:szCs w:val="24"/>
        </w:rPr>
      </w:pPr>
      <w:r w:rsidRPr="009A7EB1">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14:paraId="6C487976" w14:textId="77777777" w:rsidR="00EE6A32" w:rsidRPr="009A7EB1" w:rsidRDefault="00EE6A32">
      <w:pPr>
        <w:pStyle w:val="Tekstpodstawowywcity"/>
        <w:numPr>
          <w:ilvl w:val="0"/>
          <w:numId w:val="38"/>
        </w:numPr>
        <w:spacing w:before="0" w:line="240" w:lineRule="auto"/>
        <w:rPr>
          <w:rFonts w:ascii="Times New Roman" w:hAnsi="Times New Roman"/>
          <w:b w:val="0"/>
          <w:color w:val="000000" w:themeColor="text1"/>
          <w:sz w:val="24"/>
          <w:szCs w:val="24"/>
        </w:rPr>
      </w:pPr>
      <w:r w:rsidRPr="009A7EB1">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33688D4B" w14:textId="77777777" w:rsidR="00EE6A32" w:rsidRPr="009A7EB1" w:rsidRDefault="00EE6A32">
      <w:pPr>
        <w:pStyle w:val="Tekstpodstawowywcity"/>
        <w:numPr>
          <w:ilvl w:val="0"/>
          <w:numId w:val="38"/>
        </w:numPr>
        <w:spacing w:before="0" w:line="240" w:lineRule="auto"/>
        <w:rPr>
          <w:rFonts w:ascii="Times New Roman" w:hAnsi="Times New Roman"/>
          <w:b w:val="0"/>
          <w:color w:val="000000" w:themeColor="text1"/>
          <w:sz w:val="24"/>
          <w:szCs w:val="24"/>
        </w:rPr>
      </w:pPr>
      <w:r w:rsidRPr="009A7EB1">
        <w:rPr>
          <w:rFonts w:ascii="Times New Roman" w:hAnsi="Times New Roman"/>
          <w:b w:val="0"/>
          <w:color w:val="000000" w:themeColor="text1"/>
          <w:sz w:val="24"/>
          <w:szCs w:val="24"/>
        </w:rPr>
        <w:lastRenderedPageBreak/>
        <w:t>w sytuacji, kiedy na trzecim miejscu po przecinku jest cyfra „4” lub niższa, wówczas wartość ulega zaokrągleniu „w dół” (to znaczy, że np. wartość 0,154 musi zostać zaokrąglona do 0,15);</w:t>
      </w:r>
    </w:p>
    <w:p w14:paraId="4D013F9A" w14:textId="77777777" w:rsidR="00EE6A32" w:rsidRPr="009A7EB1" w:rsidRDefault="00EE6A32" w:rsidP="00EE6A32">
      <w:pPr>
        <w:pStyle w:val="Tekstpodstawowywcity"/>
        <w:spacing w:before="0" w:line="240" w:lineRule="auto"/>
        <w:ind w:left="2847"/>
        <w:rPr>
          <w:rFonts w:ascii="Times New Roman" w:hAnsi="Times New Roman"/>
          <w:b w:val="0"/>
          <w:color w:val="000000" w:themeColor="text1"/>
          <w:sz w:val="24"/>
          <w:szCs w:val="24"/>
        </w:rPr>
      </w:pPr>
    </w:p>
    <w:p w14:paraId="43F1CA1E" w14:textId="4E23EC36" w:rsidR="00EE6A32" w:rsidRPr="009A7EB1" w:rsidRDefault="00EE6A32">
      <w:pPr>
        <w:pStyle w:val="Tekstpodstawowywcity"/>
        <w:numPr>
          <w:ilvl w:val="0"/>
          <w:numId w:val="39"/>
        </w:numPr>
        <w:spacing w:before="0" w:line="240" w:lineRule="auto"/>
        <w:ind w:left="2058" w:hanging="357"/>
        <w:rPr>
          <w:rFonts w:ascii="Times New Roman" w:hAnsi="Times New Roman"/>
          <w:color w:val="000000" w:themeColor="text1"/>
          <w:sz w:val="24"/>
          <w:szCs w:val="24"/>
          <w:u w:val="single"/>
        </w:rPr>
      </w:pPr>
      <w:r w:rsidRPr="009A7EB1">
        <w:rPr>
          <w:rFonts w:ascii="Times New Roman" w:hAnsi="Times New Roman"/>
          <w:color w:val="000000" w:themeColor="text1"/>
          <w:sz w:val="24"/>
          <w:szCs w:val="24"/>
        </w:rPr>
        <w:t xml:space="preserve">Okres gwarancji jakości </w:t>
      </w:r>
      <w:r w:rsidRPr="009A7EB1">
        <w:rPr>
          <w:rFonts w:ascii="Times New Roman" w:hAnsi="Times New Roman"/>
          <w:bCs w:val="0"/>
          <w:color w:val="000000" w:themeColor="text1"/>
          <w:sz w:val="24"/>
        </w:rPr>
        <w:t>dokumentacji projektowej</w:t>
      </w:r>
      <w:r w:rsidRPr="009A7EB1">
        <w:rPr>
          <w:rFonts w:ascii="Times New Roman" w:hAnsi="Times New Roman"/>
          <w:b w:val="0"/>
          <w:color w:val="000000" w:themeColor="text1"/>
          <w:sz w:val="24"/>
          <w:szCs w:val="24"/>
        </w:rPr>
        <w:t xml:space="preserve">. Punkty w tym kryterium zostaną przyznane w oparciu o zaoferowany przez Wykonawcę dla dokumentacji projektowej okres gwarancji </w:t>
      </w:r>
      <w:r w:rsidR="00851478" w:rsidRPr="00851478">
        <w:rPr>
          <w:rFonts w:ascii="Times New Roman" w:hAnsi="Times New Roman"/>
          <w:bCs w:val="0"/>
          <w:color w:val="000000" w:themeColor="text1"/>
          <w:sz w:val="24"/>
          <w:szCs w:val="24"/>
        </w:rPr>
        <w:t>jakości</w:t>
      </w:r>
      <w:r w:rsidR="00851478">
        <w:rPr>
          <w:rFonts w:ascii="Times New Roman" w:hAnsi="Times New Roman"/>
          <w:b w:val="0"/>
          <w:color w:val="000000" w:themeColor="text1"/>
          <w:sz w:val="24"/>
          <w:szCs w:val="24"/>
        </w:rPr>
        <w:t xml:space="preserve"> </w:t>
      </w:r>
      <w:r w:rsidR="00851478">
        <w:rPr>
          <w:rFonts w:ascii="Times New Roman" w:hAnsi="Times New Roman"/>
          <w:sz w:val="24"/>
        </w:rPr>
        <w:t>dokumentacji projektowej</w:t>
      </w:r>
      <w:r w:rsidRPr="009A7EB1">
        <w:rPr>
          <w:rFonts w:ascii="Times New Roman" w:hAnsi="Times New Roman"/>
          <w:b w:val="0"/>
          <w:color w:val="000000" w:themeColor="text1"/>
          <w:sz w:val="24"/>
          <w:szCs w:val="24"/>
        </w:rPr>
        <w:t xml:space="preserve">. </w:t>
      </w:r>
      <w:r w:rsidRPr="009A7EB1">
        <w:rPr>
          <w:rFonts w:ascii="Times New Roman" w:hAnsi="Times New Roman"/>
          <w:color w:val="000000" w:themeColor="text1"/>
          <w:sz w:val="24"/>
          <w:szCs w:val="24"/>
        </w:rPr>
        <w:t>Minimalny</w:t>
      </w:r>
      <w:r w:rsidRPr="009A7EB1">
        <w:rPr>
          <w:rFonts w:ascii="Times New Roman" w:hAnsi="Times New Roman"/>
          <w:b w:val="0"/>
          <w:color w:val="000000" w:themeColor="text1"/>
          <w:sz w:val="24"/>
          <w:szCs w:val="24"/>
        </w:rPr>
        <w:t xml:space="preserve"> okres gwarancji </w:t>
      </w:r>
      <w:r w:rsidR="00851478">
        <w:rPr>
          <w:rFonts w:ascii="Times New Roman" w:hAnsi="Times New Roman"/>
          <w:b w:val="0"/>
          <w:color w:val="000000" w:themeColor="text1"/>
          <w:sz w:val="24"/>
          <w:szCs w:val="24"/>
        </w:rPr>
        <w:t xml:space="preserve">jakości </w:t>
      </w:r>
      <w:r w:rsidR="00851478" w:rsidRPr="009A7EB1">
        <w:rPr>
          <w:rFonts w:ascii="Times New Roman" w:hAnsi="Times New Roman"/>
          <w:b w:val="0"/>
          <w:color w:val="000000" w:themeColor="text1"/>
          <w:sz w:val="24"/>
          <w:szCs w:val="24"/>
        </w:rPr>
        <w:t>wynosi</w:t>
      </w:r>
      <w:r w:rsidRPr="009A7EB1">
        <w:rPr>
          <w:rFonts w:ascii="Times New Roman" w:hAnsi="Times New Roman"/>
          <w:b w:val="0"/>
          <w:color w:val="000000" w:themeColor="text1"/>
          <w:sz w:val="24"/>
          <w:szCs w:val="24"/>
        </w:rPr>
        <w:t xml:space="preserve"> </w:t>
      </w:r>
      <w:r w:rsidRPr="009A7EB1">
        <w:rPr>
          <w:rFonts w:ascii="Times New Roman" w:hAnsi="Times New Roman"/>
          <w:color w:val="000000" w:themeColor="text1"/>
          <w:sz w:val="24"/>
          <w:szCs w:val="24"/>
        </w:rPr>
        <w:t>60 miesięcy</w:t>
      </w:r>
      <w:r w:rsidRPr="009A7EB1">
        <w:rPr>
          <w:rFonts w:ascii="Times New Roman" w:hAnsi="Times New Roman"/>
          <w:b w:val="0"/>
          <w:color w:val="000000" w:themeColor="text1"/>
          <w:sz w:val="24"/>
          <w:szCs w:val="24"/>
        </w:rPr>
        <w:t xml:space="preserve"> od</w:t>
      </w:r>
      <w:r w:rsidRPr="009A7EB1">
        <w:rPr>
          <w:rFonts w:ascii="Times New Roman" w:hAnsi="Times New Roman"/>
          <w:sz w:val="24"/>
          <w:szCs w:val="24"/>
        </w:rPr>
        <w:t xml:space="preserve"> </w:t>
      </w:r>
      <w:r w:rsidRPr="009A7EB1">
        <w:rPr>
          <w:rFonts w:ascii="Times New Roman" w:hAnsi="Times New Roman"/>
          <w:b w:val="0"/>
          <w:bCs w:val="0"/>
          <w:sz w:val="24"/>
          <w:szCs w:val="24"/>
        </w:rPr>
        <w:t>daty odbioru przedmiotu umowy, a w przypadku stwierdzenia wad od daty ich usunięcia i odbioru przedmiotu umowy przez Zamawiającemu, jako należycie wykonanego.</w:t>
      </w:r>
    </w:p>
    <w:p w14:paraId="2DE3AC34" w14:textId="77777777" w:rsidR="00EE6A32" w:rsidRPr="009A7EB1" w:rsidRDefault="00EE6A32" w:rsidP="00EE6A32">
      <w:pPr>
        <w:suppressAutoHyphens/>
        <w:ind w:left="1701" w:firstLine="360"/>
        <w:rPr>
          <w:rFonts w:ascii="Times New Roman" w:hAnsi="Times New Roman"/>
          <w:color w:val="000000" w:themeColor="text1"/>
          <w:sz w:val="24"/>
        </w:rPr>
      </w:pPr>
      <w:r w:rsidRPr="009A7EB1">
        <w:rPr>
          <w:rFonts w:ascii="Times New Roman" w:hAnsi="Times New Roman"/>
          <w:color w:val="000000" w:themeColor="text1"/>
          <w:sz w:val="24"/>
          <w:u w:val="single"/>
        </w:rPr>
        <w:t>Punkty w kryterium zostaną przyznane według następującego wzoru</w:t>
      </w:r>
      <w:r w:rsidRPr="009A7EB1">
        <w:rPr>
          <w:rFonts w:ascii="Times New Roman" w:hAnsi="Times New Roman"/>
          <w:color w:val="000000" w:themeColor="text1"/>
          <w:sz w:val="24"/>
        </w:rPr>
        <w:t>:</w:t>
      </w:r>
    </w:p>
    <w:p w14:paraId="12520F6D" w14:textId="77777777" w:rsidR="00EE6A32" w:rsidRPr="009A7EB1" w:rsidRDefault="00EE6A32" w:rsidP="00EE6A32">
      <w:pPr>
        <w:suppressAutoHyphens/>
        <w:ind w:left="1701" w:firstLine="360"/>
        <w:rPr>
          <w:rFonts w:ascii="Times New Roman" w:hAnsi="Times New Roman"/>
          <w:color w:val="000000" w:themeColor="text1"/>
          <w:sz w:val="24"/>
        </w:rPr>
      </w:pPr>
      <w:r w:rsidRPr="009A7EB1">
        <w:rPr>
          <w:rFonts w:ascii="Times New Roman" w:hAnsi="Times New Roman"/>
          <w:color w:val="000000" w:themeColor="text1"/>
          <w:sz w:val="24"/>
        </w:rPr>
        <w:t>LG = ((G – Gmin</w:t>
      </w:r>
      <w:proofErr w:type="gramStart"/>
      <w:r w:rsidRPr="009A7EB1">
        <w:rPr>
          <w:rFonts w:ascii="Times New Roman" w:hAnsi="Times New Roman"/>
          <w:color w:val="000000" w:themeColor="text1"/>
          <w:sz w:val="24"/>
        </w:rPr>
        <w:t>) :</w:t>
      </w:r>
      <w:proofErr w:type="gramEnd"/>
      <w:r w:rsidRPr="009A7EB1">
        <w:rPr>
          <w:rFonts w:ascii="Times New Roman" w:hAnsi="Times New Roman"/>
          <w:color w:val="000000" w:themeColor="text1"/>
          <w:sz w:val="24"/>
        </w:rPr>
        <w:t xml:space="preserve"> (</w:t>
      </w:r>
      <w:proofErr w:type="spellStart"/>
      <w:r w:rsidRPr="009A7EB1">
        <w:rPr>
          <w:rFonts w:ascii="Times New Roman" w:hAnsi="Times New Roman"/>
          <w:color w:val="000000" w:themeColor="text1"/>
          <w:sz w:val="24"/>
        </w:rPr>
        <w:t>Gmax</w:t>
      </w:r>
      <w:proofErr w:type="spellEnd"/>
      <w:r w:rsidRPr="009A7EB1">
        <w:rPr>
          <w:rFonts w:ascii="Times New Roman" w:hAnsi="Times New Roman"/>
          <w:color w:val="000000" w:themeColor="text1"/>
          <w:sz w:val="24"/>
        </w:rPr>
        <w:t xml:space="preserve"> – Gmin)) x 40 pkt</w:t>
      </w:r>
    </w:p>
    <w:p w14:paraId="7126757A" w14:textId="77777777" w:rsidR="00EE6A32" w:rsidRPr="009A7EB1" w:rsidRDefault="00EE6A32" w:rsidP="00EE6A32">
      <w:pPr>
        <w:suppressAutoHyphens/>
        <w:ind w:left="1701" w:firstLine="360"/>
        <w:rPr>
          <w:rFonts w:ascii="Times New Roman" w:hAnsi="Times New Roman"/>
          <w:color w:val="000000" w:themeColor="text1"/>
          <w:sz w:val="24"/>
        </w:rPr>
      </w:pPr>
      <w:r w:rsidRPr="009A7EB1">
        <w:rPr>
          <w:rFonts w:ascii="Times New Roman" w:hAnsi="Times New Roman"/>
          <w:color w:val="000000" w:themeColor="text1"/>
          <w:sz w:val="24"/>
        </w:rPr>
        <w:t>gdzie:</w:t>
      </w:r>
    </w:p>
    <w:p w14:paraId="6B75C1F4" w14:textId="77777777" w:rsidR="00EE6A32" w:rsidRPr="009A7EB1" w:rsidRDefault="00EE6A32" w:rsidP="00EE6A32">
      <w:pPr>
        <w:suppressAutoHyphens/>
        <w:spacing w:line="240" w:lineRule="auto"/>
        <w:ind w:left="2552" w:hanging="567"/>
        <w:rPr>
          <w:rFonts w:ascii="Times New Roman" w:hAnsi="Times New Roman"/>
          <w:sz w:val="24"/>
        </w:rPr>
      </w:pPr>
      <w:r w:rsidRPr="009A7EB1">
        <w:rPr>
          <w:rFonts w:ascii="Times New Roman" w:hAnsi="Times New Roman"/>
          <w:sz w:val="24"/>
        </w:rPr>
        <w:t xml:space="preserve">LG - oznacza liczbę punktów przyznanych ofercie za kryterium </w:t>
      </w:r>
      <w:r w:rsidRPr="009A7EB1">
        <w:rPr>
          <w:rFonts w:ascii="Times New Roman" w:hAnsi="Times New Roman"/>
          <w:color w:val="000000" w:themeColor="text1"/>
          <w:sz w:val="24"/>
        </w:rPr>
        <w:t xml:space="preserve">Okres gwarancji jakości </w:t>
      </w:r>
      <w:r w:rsidRPr="009A7EB1">
        <w:rPr>
          <w:rFonts w:ascii="Times New Roman" w:hAnsi="Times New Roman"/>
          <w:bCs/>
          <w:color w:val="000000" w:themeColor="text1"/>
          <w:sz w:val="24"/>
        </w:rPr>
        <w:t>dokumentacji projektowej</w:t>
      </w:r>
    </w:p>
    <w:p w14:paraId="1F9E9891" w14:textId="58591B2B" w:rsidR="00EE6A32" w:rsidRPr="009A7EB1" w:rsidRDefault="00EE6A32" w:rsidP="00EE6A32">
      <w:pPr>
        <w:suppressAutoHyphens/>
        <w:spacing w:line="240" w:lineRule="auto"/>
        <w:ind w:left="2835" w:hanging="850"/>
        <w:rPr>
          <w:rFonts w:ascii="Times New Roman" w:hAnsi="Times New Roman"/>
          <w:sz w:val="24"/>
        </w:rPr>
      </w:pPr>
      <w:r w:rsidRPr="009A7EB1">
        <w:rPr>
          <w:rFonts w:ascii="Times New Roman" w:hAnsi="Times New Roman"/>
          <w:sz w:val="24"/>
        </w:rPr>
        <w:t xml:space="preserve">G - okres gwarancji </w:t>
      </w:r>
      <w:r w:rsidR="00851478" w:rsidRPr="00851478">
        <w:rPr>
          <w:rFonts w:ascii="Times New Roman" w:hAnsi="Times New Roman"/>
          <w:bCs/>
          <w:color w:val="000000" w:themeColor="text1"/>
          <w:sz w:val="24"/>
        </w:rPr>
        <w:t>jakości</w:t>
      </w:r>
      <w:r w:rsidR="00851478">
        <w:rPr>
          <w:rFonts w:ascii="Times New Roman" w:hAnsi="Times New Roman"/>
          <w:b/>
          <w:color w:val="000000" w:themeColor="text1"/>
          <w:sz w:val="24"/>
        </w:rPr>
        <w:t xml:space="preserve"> </w:t>
      </w:r>
      <w:r w:rsidR="00851478">
        <w:rPr>
          <w:rFonts w:ascii="Times New Roman" w:hAnsi="Times New Roman"/>
          <w:sz w:val="24"/>
        </w:rPr>
        <w:t xml:space="preserve">dokumentacji projektowej </w:t>
      </w:r>
      <w:r w:rsidR="00851478" w:rsidRPr="009A7EB1">
        <w:rPr>
          <w:rFonts w:ascii="Times New Roman" w:hAnsi="Times New Roman"/>
          <w:color w:val="000000" w:themeColor="text1"/>
          <w:sz w:val="24"/>
        </w:rPr>
        <w:t>z</w:t>
      </w:r>
      <w:r w:rsidRPr="009A7EB1">
        <w:rPr>
          <w:rFonts w:ascii="Times New Roman" w:hAnsi="Times New Roman"/>
          <w:sz w:val="24"/>
        </w:rPr>
        <w:t xml:space="preserve"> ocenianej z ocenianej oferty</w:t>
      </w:r>
    </w:p>
    <w:p w14:paraId="224FADF2" w14:textId="3A91B905" w:rsidR="00EE6A32" w:rsidRPr="009A7EB1" w:rsidRDefault="00EE6A32" w:rsidP="00EE6A32">
      <w:pPr>
        <w:suppressAutoHyphens/>
        <w:spacing w:line="240" w:lineRule="auto"/>
        <w:ind w:left="2835" w:hanging="850"/>
        <w:rPr>
          <w:rFonts w:ascii="Times New Roman" w:hAnsi="Times New Roman"/>
          <w:sz w:val="24"/>
        </w:rPr>
      </w:pPr>
      <w:r w:rsidRPr="009A7EB1">
        <w:rPr>
          <w:rFonts w:ascii="Times New Roman" w:hAnsi="Times New Roman"/>
          <w:sz w:val="24"/>
        </w:rPr>
        <w:t>Gmin - minimalny okres gwarancji</w:t>
      </w:r>
      <w:r w:rsidR="00851478">
        <w:rPr>
          <w:rFonts w:ascii="Times New Roman" w:hAnsi="Times New Roman"/>
          <w:sz w:val="24"/>
        </w:rPr>
        <w:t xml:space="preserve"> </w:t>
      </w:r>
      <w:r w:rsidR="00851478" w:rsidRPr="00851478">
        <w:rPr>
          <w:rFonts w:ascii="Times New Roman" w:hAnsi="Times New Roman"/>
          <w:bCs/>
          <w:color w:val="000000" w:themeColor="text1"/>
          <w:sz w:val="24"/>
        </w:rPr>
        <w:t>jakości</w:t>
      </w:r>
      <w:r w:rsidR="00851478">
        <w:rPr>
          <w:rFonts w:ascii="Times New Roman" w:hAnsi="Times New Roman"/>
          <w:b/>
          <w:color w:val="000000" w:themeColor="text1"/>
          <w:sz w:val="24"/>
        </w:rPr>
        <w:t xml:space="preserve"> </w:t>
      </w:r>
      <w:r w:rsidR="00851478">
        <w:rPr>
          <w:rFonts w:ascii="Times New Roman" w:hAnsi="Times New Roman"/>
          <w:sz w:val="24"/>
        </w:rPr>
        <w:t xml:space="preserve">dokumentacji </w:t>
      </w:r>
      <w:proofErr w:type="gramStart"/>
      <w:r w:rsidR="00851478">
        <w:rPr>
          <w:rFonts w:ascii="Times New Roman" w:hAnsi="Times New Roman"/>
          <w:sz w:val="24"/>
        </w:rPr>
        <w:t xml:space="preserve">projektowej </w:t>
      </w:r>
      <w:r w:rsidR="00851478" w:rsidRPr="00851478">
        <w:rPr>
          <w:rFonts w:ascii="Times New Roman" w:hAnsi="Times New Roman"/>
          <w:sz w:val="24"/>
        </w:rPr>
        <w:t xml:space="preserve"> </w:t>
      </w:r>
      <w:r w:rsidR="00851478" w:rsidRPr="009A7EB1">
        <w:rPr>
          <w:rFonts w:ascii="Times New Roman" w:hAnsi="Times New Roman"/>
          <w:color w:val="000000" w:themeColor="text1"/>
          <w:sz w:val="24"/>
        </w:rPr>
        <w:t>z</w:t>
      </w:r>
      <w:proofErr w:type="gramEnd"/>
      <w:r w:rsidRPr="009A7EB1">
        <w:rPr>
          <w:rFonts w:ascii="Times New Roman" w:hAnsi="Times New Roman"/>
          <w:sz w:val="24"/>
        </w:rPr>
        <w:t xml:space="preserve"> ocenianej, tj. 60 miesięcy</w:t>
      </w:r>
    </w:p>
    <w:p w14:paraId="65D0EA63" w14:textId="09259EBD" w:rsidR="00EE6A32" w:rsidRPr="009A7EB1" w:rsidRDefault="00EE6A32" w:rsidP="00EE6A32">
      <w:pPr>
        <w:suppressAutoHyphens/>
        <w:spacing w:line="240" w:lineRule="auto"/>
        <w:ind w:left="2835" w:hanging="850"/>
        <w:rPr>
          <w:rFonts w:ascii="Times New Roman" w:hAnsi="Times New Roman"/>
          <w:sz w:val="24"/>
        </w:rPr>
      </w:pPr>
      <w:proofErr w:type="spellStart"/>
      <w:r w:rsidRPr="009A7EB1">
        <w:rPr>
          <w:rFonts w:ascii="Times New Roman" w:hAnsi="Times New Roman"/>
          <w:sz w:val="24"/>
        </w:rPr>
        <w:t>Gmax</w:t>
      </w:r>
      <w:proofErr w:type="spellEnd"/>
      <w:r w:rsidRPr="009A7EB1">
        <w:rPr>
          <w:rFonts w:ascii="Times New Roman" w:hAnsi="Times New Roman"/>
          <w:sz w:val="24"/>
        </w:rPr>
        <w:t xml:space="preserve"> - maksymalny oceniany okres gwarancji </w:t>
      </w:r>
      <w:r w:rsidR="00851478" w:rsidRPr="00851478">
        <w:rPr>
          <w:rFonts w:ascii="Times New Roman" w:hAnsi="Times New Roman"/>
          <w:bCs/>
          <w:color w:val="000000" w:themeColor="text1"/>
          <w:sz w:val="24"/>
        </w:rPr>
        <w:t>jakości</w:t>
      </w:r>
      <w:r w:rsidR="00851478">
        <w:rPr>
          <w:rFonts w:ascii="Times New Roman" w:hAnsi="Times New Roman"/>
          <w:b/>
          <w:color w:val="000000" w:themeColor="text1"/>
          <w:sz w:val="24"/>
        </w:rPr>
        <w:t xml:space="preserve"> </w:t>
      </w:r>
      <w:r w:rsidR="00851478">
        <w:rPr>
          <w:rFonts w:ascii="Times New Roman" w:hAnsi="Times New Roman"/>
          <w:sz w:val="24"/>
        </w:rPr>
        <w:t xml:space="preserve">dokumentacji </w:t>
      </w:r>
      <w:proofErr w:type="gramStart"/>
      <w:r w:rsidR="00851478">
        <w:rPr>
          <w:rFonts w:ascii="Times New Roman" w:hAnsi="Times New Roman"/>
          <w:sz w:val="24"/>
        </w:rPr>
        <w:t xml:space="preserve">projektowej </w:t>
      </w:r>
      <w:r w:rsidR="00851478" w:rsidRPr="00851478">
        <w:rPr>
          <w:rFonts w:ascii="Times New Roman" w:hAnsi="Times New Roman"/>
          <w:sz w:val="24"/>
        </w:rPr>
        <w:t xml:space="preserve"> </w:t>
      </w:r>
      <w:r w:rsidRPr="009A7EB1">
        <w:rPr>
          <w:rFonts w:ascii="Times New Roman" w:hAnsi="Times New Roman"/>
          <w:sz w:val="24"/>
        </w:rPr>
        <w:t>,</w:t>
      </w:r>
      <w:proofErr w:type="gramEnd"/>
      <w:r w:rsidRPr="009A7EB1">
        <w:rPr>
          <w:rFonts w:ascii="Times New Roman" w:hAnsi="Times New Roman"/>
          <w:sz w:val="24"/>
        </w:rPr>
        <w:t xml:space="preserve"> tj. 84 miesiące</w:t>
      </w:r>
    </w:p>
    <w:p w14:paraId="1ABCD120" w14:textId="77777777" w:rsidR="00EE6A32" w:rsidRPr="009A7EB1" w:rsidRDefault="00EE6A32" w:rsidP="00EE6A32">
      <w:pPr>
        <w:spacing w:line="240" w:lineRule="auto"/>
        <w:ind w:left="2127"/>
        <w:rPr>
          <w:rFonts w:ascii="Times New Roman" w:hAnsi="Times New Roman"/>
          <w:sz w:val="24"/>
        </w:rPr>
      </w:pPr>
      <w:r w:rsidRPr="009A7EB1">
        <w:rPr>
          <w:rFonts w:ascii="Times New Roman" w:hAnsi="Times New Roman"/>
          <w:sz w:val="24"/>
        </w:rPr>
        <w:t>Przy obliczaniu liczby punktów Zamawiający zaokrąglał będzie wyniki ostatniego działania do dwóch miejsc po przecinku (z zastosowaniem reguł matematycznych):</w:t>
      </w:r>
    </w:p>
    <w:p w14:paraId="58AF8773" w14:textId="77777777" w:rsidR="00EE6A32" w:rsidRPr="009A7EB1" w:rsidRDefault="00EE6A32">
      <w:pPr>
        <w:pStyle w:val="Akapitzlist"/>
        <w:numPr>
          <w:ilvl w:val="0"/>
          <w:numId w:val="41"/>
        </w:numPr>
        <w:spacing w:line="240" w:lineRule="auto"/>
        <w:rPr>
          <w:rFonts w:ascii="Times New Roman" w:hAnsi="Times New Roman"/>
          <w:sz w:val="24"/>
        </w:rPr>
      </w:pPr>
      <w:r w:rsidRPr="009A7EB1">
        <w:rPr>
          <w:rFonts w:ascii="Times New Roman" w:hAnsi="Times New Roman"/>
          <w:sz w:val="24"/>
        </w:rPr>
        <w:t>w sytuacji, kiedy na trzecim miejscu po przecinku jest cyfra „5" lub wyższa, wówczas wartość ulega zaokrągleniu „w górę" (to znaczy, że np. wartość 0,155 musi zostać zaokrąglona do 0,16);</w:t>
      </w:r>
    </w:p>
    <w:p w14:paraId="60EC23E9" w14:textId="77777777" w:rsidR="00EE6A32" w:rsidRPr="009A7EB1" w:rsidRDefault="00EE6A32">
      <w:pPr>
        <w:pStyle w:val="Akapitzlist"/>
        <w:numPr>
          <w:ilvl w:val="0"/>
          <w:numId w:val="41"/>
        </w:numPr>
        <w:spacing w:line="240" w:lineRule="auto"/>
        <w:rPr>
          <w:rFonts w:ascii="Times New Roman" w:hAnsi="Times New Roman"/>
          <w:sz w:val="24"/>
        </w:rPr>
      </w:pPr>
      <w:r w:rsidRPr="009A7EB1">
        <w:rPr>
          <w:rFonts w:ascii="Times New Roman" w:hAnsi="Times New Roman"/>
          <w:sz w:val="24"/>
        </w:rPr>
        <w:t>w sytuacji, kiedy na trzecim miejscu po przecinku jest cyfra „4" lub niższa, wówczas wartość ulega zaokrągleniu „w dół" (to znaczy, że np. wartość 0,154 musi zostać zaokrąglona do 0,15).</w:t>
      </w:r>
    </w:p>
    <w:p w14:paraId="5E2A9961" w14:textId="77777777" w:rsidR="00EE6A32" w:rsidRPr="009A7EB1" w:rsidRDefault="00EE6A32" w:rsidP="00EE6A32">
      <w:pPr>
        <w:pStyle w:val="Akapitzlist"/>
        <w:spacing w:line="240" w:lineRule="auto"/>
        <w:ind w:left="2847"/>
        <w:rPr>
          <w:rFonts w:ascii="Times New Roman" w:hAnsi="Times New Roman"/>
          <w:sz w:val="24"/>
        </w:rPr>
      </w:pPr>
    </w:p>
    <w:p w14:paraId="234B021F" w14:textId="77777777" w:rsidR="00EE6A32" w:rsidRPr="009A7EB1" w:rsidRDefault="00EE6A32" w:rsidP="00EE6A32">
      <w:pPr>
        <w:pStyle w:val="Tekstpodstawowywcity"/>
        <w:tabs>
          <w:tab w:val="left" w:pos="1701"/>
        </w:tabs>
        <w:spacing w:before="0"/>
        <w:ind w:left="1701"/>
        <w:outlineLvl w:val="0"/>
        <w:rPr>
          <w:rFonts w:ascii="Times New Roman" w:hAnsi="Times New Roman"/>
          <w:color w:val="000000" w:themeColor="text1"/>
          <w:sz w:val="24"/>
          <w:szCs w:val="24"/>
        </w:rPr>
      </w:pPr>
      <w:r w:rsidRPr="009A7EB1">
        <w:rPr>
          <w:rFonts w:ascii="Times New Roman" w:hAnsi="Times New Roman"/>
          <w:color w:val="000000" w:themeColor="text1"/>
          <w:sz w:val="24"/>
          <w:szCs w:val="24"/>
        </w:rPr>
        <w:t>Uwaga:</w:t>
      </w:r>
    </w:p>
    <w:p w14:paraId="0F9D179C" w14:textId="77777777" w:rsidR="00EE6A32" w:rsidRPr="009A7EB1" w:rsidRDefault="00EE6A32">
      <w:pPr>
        <w:pStyle w:val="Tekstpodstawowywcity"/>
        <w:numPr>
          <w:ilvl w:val="0"/>
          <w:numId w:val="40"/>
        </w:numPr>
        <w:tabs>
          <w:tab w:val="left" w:pos="2127"/>
        </w:tabs>
        <w:spacing w:before="0" w:line="240" w:lineRule="auto"/>
        <w:ind w:left="2415" w:hanging="357"/>
        <w:rPr>
          <w:rFonts w:ascii="Times New Roman" w:hAnsi="Times New Roman"/>
          <w:b w:val="0"/>
          <w:sz w:val="24"/>
          <w:szCs w:val="24"/>
        </w:rPr>
      </w:pPr>
      <w:r w:rsidRPr="009A7EB1">
        <w:rPr>
          <w:rFonts w:ascii="Times New Roman" w:hAnsi="Times New Roman"/>
          <w:b w:val="0"/>
          <w:sz w:val="24"/>
          <w:szCs w:val="24"/>
        </w:rPr>
        <w:t xml:space="preserve">w przypadku gdy Wykonawca wskaże w ofercie </w:t>
      </w:r>
      <w:r w:rsidRPr="009A7EB1">
        <w:rPr>
          <w:rFonts w:ascii="Times New Roman" w:hAnsi="Times New Roman"/>
          <w:color w:val="000000" w:themeColor="text1"/>
          <w:sz w:val="24"/>
          <w:szCs w:val="24"/>
        </w:rPr>
        <w:t xml:space="preserve">Okres gwarancji jakości </w:t>
      </w:r>
      <w:r w:rsidRPr="009A7EB1">
        <w:rPr>
          <w:rFonts w:ascii="Times New Roman" w:hAnsi="Times New Roman"/>
          <w:bCs w:val="0"/>
          <w:color w:val="000000" w:themeColor="text1"/>
          <w:sz w:val="24"/>
        </w:rPr>
        <w:t>dokumentacji projektowej</w:t>
      </w:r>
      <w:r w:rsidRPr="009A7EB1">
        <w:rPr>
          <w:rFonts w:ascii="Times New Roman" w:hAnsi="Times New Roman"/>
          <w:b w:val="0"/>
          <w:sz w:val="24"/>
          <w:szCs w:val="24"/>
        </w:rPr>
        <w:t xml:space="preserve"> dłuższy niż </w:t>
      </w:r>
      <w:r w:rsidRPr="009A7EB1">
        <w:rPr>
          <w:rFonts w:ascii="Times New Roman" w:hAnsi="Times New Roman"/>
          <w:bCs w:val="0"/>
          <w:sz w:val="24"/>
          <w:szCs w:val="24"/>
        </w:rPr>
        <w:t>84 miesiące</w:t>
      </w:r>
      <w:r w:rsidRPr="009A7EB1">
        <w:rPr>
          <w:rFonts w:ascii="Times New Roman" w:hAnsi="Times New Roman"/>
          <w:b w:val="0"/>
          <w:sz w:val="24"/>
          <w:szCs w:val="24"/>
        </w:rPr>
        <w:t xml:space="preserve">, Zamawiający do obliczenia punktów w kryterium </w:t>
      </w:r>
      <w:r w:rsidRPr="009A7EB1">
        <w:rPr>
          <w:rFonts w:ascii="Times New Roman" w:hAnsi="Times New Roman"/>
          <w:b w:val="0"/>
          <w:bCs w:val="0"/>
          <w:color w:val="000000" w:themeColor="text1"/>
          <w:sz w:val="24"/>
          <w:szCs w:val="24"/>
        </w:rPr>
        <w:t xml:space="preserve">okres gwarancji jakości </w:t>
      </w:r>
      <w:r w:rsidRPr="009A7EB1">
        <w:rPr>
          <w:rFonts w:ascii="Times New Roman" w:hAnsi="Times New Roman"/>
          <w:b w:val="0"/>
          <w:bCs w:val="0"/>
          <w:color w:val="000000" w:themeColor="text1"/>
          <w:sz w:val="24"/>
        </w:rPr>
        <w:t>dokumentacji projektowej</w:t>
      </w:r>
      <w:r w:rsidRPr="009A7EB1">
        <w:rPr>
          <w:rFonts w:ascii="Times New Roman" w:hAnsi="Times New Roman"/>
          <w:b w:val="0"/>
          <w:sz w:val="24"/>
          <w:szCs w:val="24"/>
        </w:rPr>
        <w:t xml:space="preserve">, przyjmie wartość 84 miesięcy (G = 84 w powyższym wzorze). W przypadku wyboru takiej oferty jako najkorzystniejszej </w:t>
      </w:r>
      <w:r w:rsidRPr="009A7EB1">
        <w:rPr>
          <w:rFonts w:ascii="Times New Roman" w:hAnsi="Times New Roman"/>
          <w:b w:val="0"/>
          <w:sz w:val="24"/>
          <w:szCs w:val="24"/>
          <w:u w:val="single"/>
        </w:rPr>
        <w:t>do umowy zostanie zaś wpisany faktycznie zaoferowany</w:t>
      </w:r>
      <w:r w:rsidRPr="009A7EB1">
        <w:rPr>
          <w:rFonts w:ascii="Times New Roman" w:hAnsi="Times New Roman"/>
          <w:b w:val="0"/>
          <w:sz w:val="24"/>
          <w:szCs w:val="24"/>
        </w:rPr>
        <w:t xml:space="preserve"> przez Wykonawcę </w:t>
      </w:r>
      <w:r w:rsidRPr="009A7EB1">
        <w:rPr>
          <w:rFonts w:ascii="Times New Roman" w:hAnsi="Times New Roman"/>
          <w:color w:val="000000" w:themeColor="text1"/>
          <w:sz w:val="24"/>
          <w:szCs w:val="24"/>
        </w:rPr>
        <w:t xml:space="preserve">okres gwarancji jakości </w:t>
      </w:r>
      <w:r w:rsidRPr="009A7EB1">
        <w:rPr>
          <w:rFonts w:ascii="Times New Roman" w:hAnsi="Times New Roman"/>
          <w:bCs w:val="0"/>
          <w:color w:val="000000" w:themeColor="text1"/>
          <w:sz w:val="24"/>
        </w:rPr>
        <w:t>dokumentacji projektowej.</w:t>
      </w:r>
    </w:p>
    <w:p w14:paraId="189F85EE" w14:textId="596337EF" w:rsidR="00EE6A32" w:rsidRPr="009A7EB1" w:rsidRDefault="00EE6A32">
      <w:pPr>
        <w:pStyle w:val="Tekstpodstawowywcity"/>
        <w:numPr>
          <w:ilvl w:val="0"/>
          <w:numId w:val="40"/>
        </w:numPr>
        <w:tabs>
          <w:tab w:val="left" w:pos="2127"/>
        </w:tabs>
        <w:spacing w:before="0" w:line="240" w:lineRule="auto"/>
        <w:ind w:left="2415" w:hanging="357"/>
        <w:rPr>
          <w:rFonts w:ascii="Times New Roman" w:hAnsi="Times New Roman"/>
          <w:b w:val="0"/>
          <w:sz w:val="24"/>
          <w:szCs w:val="24"/>
        </w:rPr>
      </w:pPr>
      <w:r w:rsidRPr="009A7EB1">
        <w:rPr>
          <w:rFonts w:ascii="Times New Roman" w:hAnsi="Times New Roman"/>
          <w:b w:val="0"/>
          <w:sz w:val="24"/>
          <w:szCs w:val="24"/>
        </w:rPr>
        <w:t xml:space="preserve">w przypadku gdy Wykonawca wskaże okres gwarancji jakości dokumentacji projektowej w niepełnych miesiącach, Zamawiający przyjmie do obliczenia punktów w kryterium okres gwarancji jakości dokumentacji projektowej wartość G zaokrąglając, wskazany przez Wykonawcę </w:t>
      </w:r>
      <w:r w:rsidRPr="009A7EB1">
        <w:rPr>
          <w:rFonts w:ascii="Times New Roman" w:hAnsi="Times New Roman"/>
          <w:color w:val="000000" w:themeColor="text1"/>
          <w:sz w:val="24"/>
          <w:szCs w:val="24"/>
        </w:rPr>
        <w:t xml:space="preserve">okres gwarancji jakości </w:t>
      </w:r>
      <w:r w:rsidRPr="009A7EB1">
        <w:rPr>
          <w:rFonts w:ascii="Times New Roman" w:hAnsi="Times New Roman"/>
          <w:bCs w:val="0"/>
          <w:color w:val="000000" w:themeColor="text1"/>
          <w:sz w:val="24"/>
        </w:rPr>
        <w:t>dokumentacji projektowej</w:t>
      </w:r>
      <w:r w:rsidRPr="009A7EB1">
        <w:rPr>
          <w:rFonts w:ascii="Times New Roman" w:hAnsi="Times New Roman"/>
          <w:b w:val="0"/>
          <w:sz w:val="24"/>
          <w:szCs w:val="24"/>
        </w:rPr>
        <w:t xml:space="preserve"> w dół do najbliższej wartości wyrażonej w pełnych miesiącach (np. okres gwarancji wskazany przez Wykonawcę jako 38,5 miesiąca </w:t>
      </w:r>
      <w:r w:rsidRPr="009A7EB1">
        <w:rPr>
          <w:rFonts w:ascii="Times New Roman" w:hAnsi="Times New Roman"/>
          <w:b w:val="0"/>
          <w:sz w:val="24"/>
          <w:szCs w:val="24"/>
        </w:rPr>
        <w:lastRenderedPageBreak/>
        <w:t>zostanie zaokrąglony do wartości 38 miesięcy, tj. G = 38 w powyższym wzorze).</w:t>
      </w:r>
    </w:p>
    <w:p w14:paraId="3AE1AF29" w14:textId="235DA229" w:rsidR="00EE6A32" w:rsidRPr="009A7EB1" w:rsidRDefault="00EE6A32" w:rsidP="00EE6A32">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sidRPr="009A7EB1">
        <w:rPr>
          <w:rFonts w:ascii="Times New Roman" w:hAnsi="Times New Roman"/>
          <w:b w:val="0"/>
          <w:color w:val="000000" w:themeColor="text1"/>
          <w:sz w:val="24"/>
          <w:szCs w:val="24"/>
        </w:rPr>
        <w:t>14.2. Jako najkorzystniejsza zostanie wybrana oferta, która będzie przedstawiała najkorzystniejszy bilans punktów przyznanych w oparciu o ustalone powyżej kryteria, tzn. uzyska największą łączną liczbę punktów.</w:t>
      </w:r>
    </w:p>
    <w:p w14:paraId="7F099E78" w14:textId="243A62CE" w:rsidR="00EE6A32" w:rsidRPr="009A7EB1" w:rsidRDefault="00EE6A32" w:rsidP="00EE6A32">
      <w:pPr>
        <w:pStyle w:val="Tekstpodstawowywcity"/>
        <w:tabs>
          <w:tab w:val="left" w:pos="2127"/>
        </w:tabs>
        <w:spacing w:before="0" w:line="240" w:lineRule="auto"/>
        <w:ind w:left="1276" w:hanging="567"/>
        <w:rPr>
          <w:rFonts w:ascii="Times New Roman" w:hAnsi="Times New Roman"/>
          <w:b w:val="0"/>
          <w:sz w:val="24"/>
          <w:szCs w:val="24"/>
        </w:rPr>
      </w:pPr>
      <w:r w:rsidRPr="009A7EB1">
        <w:rPr>
          <w:rFonts w:ascii="Times New Roman" w:hAnsi="Times New Roman"/>
          <w:b w:val="0"/>
          <w:sz w:val="24"/>
          <w:szCs w:val="24"/>
        </w:rPr>
        <w:t xml:space="preserve">.3. W sytuacji, gdy Zamawiający nie będzie mógł dokonać wyboru oferty najkorzystniejszej z uwagi na to, że dwie lub więcej ofert przedstawia taki sam bilans przyjętych kryteriów oceny ofert, Zamawiający dokona wyboru oferty w oparciu o art. 248 Prawa zamówień publicznych. </w:t>
      </w:r>
    </w:p>
    <w:p w14:paraId="16E96EC0" w14:textId="77777777" w:rsidR="00EE6A32" w:rsidRPr="009A7EB1" w:rsidRDefault="00EE6A32" w:rsidP="00AF3D9A">
      <w:pPr>
        <w:tabs>
          <w:tab w:val="left" w:pos="426"/>
        </w:tabs>
        <w:spacing w:line="240" w:lineRule="auto"/>
        <w:rPr>
          <w:rFonts w:ascii="Times New Roman" w:eastAsia="MS Mincho" w:hAnsi="Times New Roman"/>
          <w:b/>
          <w:sz w:val="24"/>
          <w:lang w:eastAsia="pl-PL"/>
        </w:rPr>
      </w:pPr>
    </w:p>
    <w:p w14:paraId="251DFC0A" w14:textId="66363FDD" w:rsidR="00C714DC" w:rsidRPr="009A7EB1" w:rsidRDefault="00C714DC">
      <w:pPr>
        <w:pStyle w:val="tytu"/>
        <w:numPr>
          <w:ilvl w:val="0"/>
          <w:numId w:val="26"/>
        </w:numPr>
      </w:pPr>
      <w:r w:rsidRPr="009A7EB1">
        <w:t>INFORMACJE O FORMALNOŚCIACH, JAKIE POWINNY ZOSTAĆ DOPEŁNIONE PO</w:t>
      </w:r>
      <w:r w:rsidR="00C0688F" w:rsidRPr="009A7EB1">
        <w:t> </w:t>
      </w:r>
      <w:r w:rsidRPr="009A7EB1">
        <w:t>WYBORZE OFERTY W CELU ZAWARCIA UMOWY W SPRAWIE ZAMÓWIENIA PUBLICZNEGO</w:t>
      </w:r>
    </w:p>
    <w:p w14:paraId="0701B0AA" w14:textId="478A6D87" w:rsidR="003B3A63" w:rsidRPr="009A7EB1" w:rsidRDefault="003B3A63">
      <w:pPr>
        <w:pStyle w:val="Akapitzlist"/>
        <w:numPr>
          <w:ilvl w:val="1"/>
          <w:numId w:val="27"/>
        </w:numPr>
        <w:spacing w:line="240" w:lineRule="auto"/>
        <w:rPr>
          <w:rFonts w:ascii="Times New Roman" w:hAnsi="Times New Roman"/>
          <w:sz w:val="24"/>
          <w:lang w:eastAsia="pl-PL"/>
        </w:rPr>
      </w:pPr>
      <w:r w:rsidRPr="009A7EB1">
        <w:rPr>
          <w:rFonts w:ascii="Times New Roman" w:hAnsi="Times New Roman"/>
          <w:sz w:val="24"/>
          <w:lang w:eastAsia="pl-PL"/>
        </w:rPr>
        <w:t xml:space="preserve"> </w:t>
      </w:r>
      <w:r w:rsidR="00B30537" w:rsidRPr="009A7EB1">
        <w:rPr>
          <w:rFonts w:ascii="Times New Roman" w:hAnsi="Times New Roman"/>
          <w:sz w:val="24"/>
          <w:lang w:eastAsia="pl-PL"/>
        </w:rPr>
        <w:t>Zamawiający zawrze umowę w sprawie zamówienia publicznego z Wykonawc</w:t>
      </w:r>
      <w:r w:rsidR="00427B30" w:rsidRPr="009A7EB1">
        <w:rPr>
          <w:rFonts w:ascii="Times New Roman" w:hAnsi="Times New Roman"/>
          <w:sz w:val="24"/>
          <w:lang w:eastAsia="pl-PL"/>
        </w:rPr>
        <w:t>ą</w:t>
      </w:r>
      <w:r w:rsidR="00B30537" w:rsidRPr="009A7EB1">
        <w:rPr>
          <w:rFonts w:ascii="Times New Roman" w:hAnsi="Times New Roman"/>
          <w:sz w:val="24"/>
          <w:lang w:eastAsia="pl-PL"/>
        </w:rPr>
        <w:t>, który złoży najkorzystniejszą ofert</w:t>
      </w:r>
      <w:r w:rsidR="00702646" w:rsidRPr="009A7EB1">
        <w:rPr>
          <w:rFonts w:ascii="Times New Roman" w:hAnsi="Times New Roman"/>
          <w:sz w:val="24"/>
          <w:lang w:eastAsia="pl-PL"/>
        </w:rPr>
        <w:t>ę</w:t>
      </w:r>
      <w:r w:rsidR="00B30537" w:rsidRPr="009A7EB1">
        <w:rPr>
          <w:rFonts w:ascii="Times New Roman" w:hAnsi="Times New Roman"/>
          <w:sz w:val="24"/>
          <w:lang w:eastAsia="pl-PL"/>
        </w:rPr>
        <w:t>.</w:t>
      </w:r>
    </w:p>
    <w:p w14:paraId="7D964ABE" w14:textId="77777777" w:rsidR="003B3A63" w:rsidRPr="009A7EB1" w:rsidRDefault="003B3A63">
      <w:pPr>
        <w:pStyle w:val="Akapitzlist"/>
        <w:numPr>
          <w:ilvl w:val="1"/>
          <w:numId w:val="27"/>
        </w:numPr>
        <w:spacing w:line="240" w:lineRule="auto"/>
        <w:rPr>
          <w:rFonts w:ascii="Times New Roman" w:hAnsi="Times New Roman"/>
          <w:sz w:val="24"/>
          <w:lang w:eastAsia="pl-PL"/>
        </w:rPr>
      </w:pPr>
      <w:r w:rsidRPr="009A7EB1">
        <w:rPr>
          <w:rFonts w:ascii="Times New Roman" w:hAnsi="Times New Roman"/>
          <w:sz w:val="24"/>
        </w:rPr>
        <w:t xml:space="preserve"> </w:t>
      </w:r>
      <w:r w:rsidR="00B30537" w:rsidRPr="009A7EB1">
        <w:rPr>
          <w:rFonts w:ascii="Times New Roman" w:hAnsi="Times New Roman"/>
          <w:sz w:val="24"/>
        </w:rPr>
        <w:t>Zamawiający zawiera umowę w sprawie zamówienia publicznego w terminie nie krótszym niż 5 dni od dnia przesłania zawiadomienia o wyborze najkorzystniejszej oferty.</w:t>
      </w:r>
    </w:p>
    <w:p w14:paraId="0C0AE2D1" w14:textId="5543578D" w:rsidR="003B3A63" w:rsidRPr="009A7EB1" w:rsidRDefault="00044E82">
      <w:pPr>
        <w:pStyle w:val="Akapitzlist"/>
        <w:numPr>
          <w:ilvl w:val="1"/>
          <w:numId w:val="27"/>
        </w:numPr>
        <w:spacing w:line="240" w:lineRule="auto"/>
        <w:rPr>
          <w:rFonts w:ascii="Times New Roman" w:hAnsi="Times New Roman"/>
          <w:sz w:val="24"/>
          <w:lang w:eastAsia="pl-PL"/>
        </w:rPr>
      </w:pPr>
      <w:r w:rsidRPr="009A7EB1">
        <w:rPr>
          <w:rFonts w:ascii="Times New Roman" w:hAnsi="Times New Roman"/>
          <w:sz w:val="24"/>
        </w:rPr>
        <w:t xml:space="preserve"> </w:t>
      </w:r>
      <w:r w:rsidR="00B30537" w:rsidRPr="009A7EB1">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8AF7FB3" w14:textId="5D4D92D4" w:rsidR="003B3A63" w:rsidRPr="009A7EB1" w:rsidRDefault="007A3A33">
      <w:pPr>
        <w:pStyle w:val="Akapitzlist"/>
        <w:numPr>
          <w:ilvl w:val="1"/>
          <w:numId w:val="27"/>
        </w:numPr>
        <w:spacing w:line="240" w:lineRule="auto"/>
        <w:rPr>
          <w:rFonts w:ascii="Times New Roman" w:hAnsi="Times New Roman"/>
          <w:sz w:val="24"/>
          <w:lang w:eastAsia="pl-PL"/>
        </w:rPr>
      </w:pPr>
      <w:r w:rsidRPr="009A7EB1">
        <w:rPr>
          <w:rFonts w:ascii="Times New Roman" w:hAnsi="Times New Roman"/>
          <w:sz w:val="24"/>
        </w:rPr>
        <w:t xml:space="preserve"> </w:t>
      </w:r>
      <w:r w:rsidR="00B30537" w:rsidRPr="009A7EB1">
        <w:rPr>
          <w:rFonts w:ascii="Times New Roman" w:hAnsi="Times New Roman"/>
          <w:sz w:val="24"/>
        </w:rPr>
        <w:t>Wykonawca będzie zobowiązany do podpisania umowy w miejscu i terminie wskazanym przez Zamawiającego.</w:t>
      </w:r>
    </w:p>
    <w:p w14:paraId="6A9A3265" w14:textId="6A748ABA" w:rsidR="00F550E4" w:rsidRPr="009A7EB1" w:rsidRDefault="003B3A63">
      <w:pPr>
        <w:pStyle w:val="Akapitzlist"/>
        <w:numPr>
          <w:ilvl w:val="1"/>
          <w:numId w:val="28"/>
        </w:numPr>
        <w:spacing w:line="240" w:lineRule="auto"/>
        <w:rPr>
          <w:rFonts w:ascii="Times New Roman" w:hAnsi="Times New Roman"/>
          <w:sz w:val="24"/>
          <w:lang w:eastAsia="pl-PL"/>
        </w:rPr>
      </w:pPr>
      <w:r w:rsidRPr="009A7EB1">
        <w:rPr>
          <w:rFonts w:ascii="Times New Roman" w:hAnsi="Times New Roman"/>
          <w:sz w:val="24"/>
        </w:rPr>
        <w:t xml:space="preserve"> </w:t>
      </w:r>
      <w:r w:rsidR="00B30537" w:rsidRPr="009A7EB1">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54E51539" w14:textId="77777777" w:rsidR="003B3A63" w:rsidRPr="009A7EB1" w:rsidRDefault="003B3A63" w:rsidP="003B3A63">
      <w:pPr>
        <w:spacing w:line="240" w:lineRule="auto"/>
        <w:rPr>
          <w:rFonts w:ascii="Times New Roman" w:hAnsi="Times New Roman"/>
          <w:sz w:val="24"/>
          <w:lang w:eastAsia="pl-PL"/>
        </w:rPr>
      </w:pPr>
    </w:p>
    <w:p w14:paraId="7DE65EB9" w14:textId="77777777" w:rsidR="00731BED" w:rsidRPr="009A7EB1" w:rsidRDefault="00731BED" w:rsidP="003B3A63">
      <w:pPr>
        <w:spacing w:line="240" w:lineRule="auto"/>
        <w:rPr>
          <w:rFonts w:ascii="Times New Roman" w:hAnsi="Times New Roman"/>
          <w:sz w:val="24"/>
          <w:lang w:eastAsia="pl-PL"/>
        </w:rPr>
      </w:pPr>
    </w:p>
    <w:p w14:paraId="388C2C3A" w14:textId="625EFF5E" w:rsidR="0076514B" w:rsidRPr="009A7EB1" w:rsidRDefault="00F41722">
      <w:pPr>
        <w:pStyle w:val="tytu"/>
        <w:numPr>
          <w:ilvl w:val="0"/>
          <w:numId w:val="26"/>
        </w:numPr>
      </w:pPr>
      <w:r w:rsidRPr="009A7EB1">
        <w:t xml:space="preserve">WYMAGANIA </w:t>
      </w:r>
      <w:r w:rsidR="003B3A63" w:rsidRPr="009A7EB1">
        <w:t>DOTYCZĄCE ZABEZPIECZENIA NALEŻYTEGO WYKONANIA UMOWY</w:t>
      </w:r>
    </w:p>
    <w:p w14:paraId="694E3B09" w14:textId="77777777" w:rsidR="000C0209" w:rsidRPr="009A7EB1" w:rsidRDefault="000C0209" w:rsidP="00BE1845">
      <w:pPr>
        <w:spacing w:line="240" w:lineRule="auto"/>
        <w:rPr>
          <w:rFonts w:ascii="Times New Roman" w:hAnsi="Times New Roman"/>
          <w:sz w:val="24"/>
        </w:rPr>
      </w:pPr>
    </w:p>
    <w:p w14:paraId="6A1FBEDB" w14:textId="4D4E0C9B"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 xml:space="preserve">Zabezpieczenie ustala się w wysokości </w:t>
      </w:r>
      <w:r w:rsidRPr="009A7EB1">
        <w:rPr>
          <w:rFonts w:ascii="Times New Roman" w:hAnsi="Times New Roman"/>
          <w:b/>
          <w:sz w:val="24"/>
        </w:rPr>
        <w:t>5 % ceny całkowitej</w:t>
      </w:r>
      <w:r w:rsidRPr="009A7EB1">
        <w:rPr>
          <w:rFonts w:ascii="Times New Roman" w:hAnsi="Times New Roman"/>
          <w:sz w:val="24"/>
        </w:rPr>
        <w:t xml:space="preserve"> podanej w ofercie.</w:t>
      </w:r>
    </w:p>
    <w:p w14:paraId="5EE9C9BF"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Zgodnie z art. 450 ust. 1 ustawy Pzp, zabezpieczenie może być wnoszone, według wyboru wykonawcy, w jednej lub w kilku następujących formach:</w:t>
      </w:r>
    </w:p>
    <w:p w14:paraId="49ED9DB2" w14:textId="77777777" w:rsidR="007C1D4C" w:rsidRPr="009A7EB1" w:rsidRDefault="007C1D4C">
      <w:pPr>
        <w:pStyle w:val="Akapitzlist"/>
        <w:numPr>
          <w:ilvl w:val="0"/>
          <w:numId w:val="31"/>
        </w:numPr>
        <w:spacing w:line="240" w:lineRule="auto"/>
        <w:ind w:left="1418"/>
        <w:rPr>
          <w:rFonts w:ascii="Times New Roman" w:hAnsi="Times New Roman"/>
          <w:sz w:val="24"/>
        </w:rPr>
      </w:pPr>
      <w:r w:rsidRPr="009A7EB1">
        <w:rPr>
          <w:rFonts w:ascii="Times New Roman" w:hAnsi="Times New Roman"/>
          <w:sz w:val="24"/>
        </w:rPr>
        <w:t>pieniądzu;</w:t>
      </w:r>
    </w:p>
    <w:p w14:paraId="3BC7926D" w14:textId="77777777" w:rsidR="007C1D4C" w:rsidRPr="009A7EB1" w:rsidRDefault="007C1D4C">
      <w:pPr>
        <w:pStyle w:val="Akapitzlist"/>
        <w:numPr>
          <w:ilvl w:val="0"/>
          <w:numId w:val="31"/>
        </w:numPr>
        <w:spacing w:line="240" w:lineRule="auto"/>
        <w:ind w:left="1418"/>
        <w:rPr>
          <w:rFonts w:ascii="Times New Roman" w:hAnsi="Times New Roman"/>
          <w:sz w:val="24"/>
        </w:rPr>
      </w:pPr>
      <w:r w:rsidRPr="009A7EB1">
        <w:rPr>
          <w:rFonts w:ascii="Times New Roman" w:hAnsi="Times New Roman"/>
          <w:sz w:val="24"/>
        </w:rPr>
        <w:t xml:space="preserve">poręczeniach bankowych lub poręczeniach spółdzielczej kasy oszczędnościowo-kredytowej, z </w:t>
      </w:r>
      <w:proofErr w:type="gramStart"/>
      <w:r w:rsidRPr="009A7EB1">
        <w:rPr>
          <w:rFonts w:ascii="Times New Roman" w:hAnsi="Times New Roman"/>
          <w:sz w:val="24"/>
        </w:rPr>
        <w:t>tym</w:t>
      </w:r>
      <w:proofErr w:type="gramEnd"/>
      <w:r w:rsidRPr="009A7EB1">
        <w:rPr>
          <w:rFonts w:ascii="Times New Roman" w:hAnsi="Times New Roman"/>
          <w:sz w:val="24"/>
        </w:rPr>
        <w:t xml:space="preserve"> że zobowiązanie kasy jest zawsze zobowiązaniem pieniężnym;</w:t>
      </w:r>
    </w:p>
    <w:p w14:paraId="7249347D" w14:textId="77777777" w:rsidR="007C1D4C" w:rsidRPr="009A7EB1" w:rsidRDefault="007C1D4C">
      <w:pPr>
        <w:pStyle w:val="Akapitzlist"/>
        <w:numPr>
          <w:ilvl w:val="0"/>
          <w:numId w:val="31"/>
        </w:numPr>
        <w:spacing w:line="240" w:lineRule="auto"/>
        <w:ind w:left="1418"/>
        <w:rPr>
          <w:rFonts w:ascii="Times New Roman" w:hAnsi="Times New Roman"/>
          <w:sz w:val="24"/>
        </w:rPr>
      </w:pPr>
      <w:r w:rsidRPr="009A7EB1">
        <w:rPr>
          <w:rFonts w:ascii="Times New Roman" w:hAnsi="Times New Roman"/>
          <w:sz w:val="24"/>
        </w:rPr>
        <w:t>gwarancjach bankowych;</w:t>
      </w:r>
    </w:p>
    <w:p w14:paraId="7D6F97E4" w14:textId="77777777" w:rsidR="007C1D4C" w:rsidRPr="009A7EB1" w:rsidRDefault="007C1D4C">
      <w:pPr>
        <w:pStyle w:val="Akapitzlist"/>
        <w:numPr>
          <w:ilvl w:val="0"/>
          <w:numId w:val="31"/>
        </w:numPr>
        <w:spacing w:line="240" w:lineRule="auto"/>
        <w:ind w:left="1418"/>
        <w:rPr>
          <w:rFonts w:ascii="Times New Roman" w:hAnsi="Times New Roman"/>
          <w:sz w:val="24"/>
        </w:rPr>
      </w:pPr>
      <w:r w:rsidRPr="009A7EB1">
        <w:rPr>
          <w:rFonts w:ascii="Times New Roman" w:hAnsi="Times New Roman"/>
          <w:sz w:val="24"/>
        </w:rPr>
        <w:t>gwarancjach ubezpieczeniowych;</w:t>
      </w:r>
    </w:p>
    <w:p w14:paraId="3D230907" w14:textId="77777777" w:rsidR="007C1D4C" w:rsidRPr="009A7EB1" w:rsidRDefault="007C1D4C">
      <w:pPr>
        <w:pStyle w:val="Akapitzlist"/>
        <w:numPr>
          <w:ilvl w:val="0"/>
          <w:numId w:val="31"/>
        </w:numPr>
        <w:spacing w:line="240" w:lineRule="auto"/>
        <w:ind w:left="1418"/>
        <w:rPr>
          <w:rFonts w:ascii="Times New Roman" w:hAnsi="Times New Roman"/>
          <w:sz w:val="24"/>
        </w:rPr>
      </w:pPr>
      <w:r w:rsidRPr="009A7EB1">
        <w:rPr>
          <w:rFonts w:ascii="Times New Roman" w:hAnsi="Times New Roman"/>
          <w:sz w:val="24"/>
        </w:rPr>
        <w:t>poręczeniach udzielanych przez podmioty, o których mowa w art. 6b ust. 5 pkt 2 ustawy z dnia 9 listopada 2000 r. o utworzeniu Polskiej Agencji Rozwoju Przedsiębiorczości.</w:t>
      </w:r>
    </w:p>
    <w:p w14:paraId="041E2D7C"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Zamawiający nie wyraża zgody na wniesienie zabezpieczenia w formach określonych w art. 450 ust. 2 ustawy Pzp:</w:t>
      </w:r>
    </w:p>
    <w:p w14:paraId="14C39CA8" w14:textId="77777777" w:rsidR="007C1D4C" w:rsidRPr="009A7EB1" w:rsidRDefault="007C1D4C">
      <w:pPr>
        <w:pStyle w:val="Akapitzlist"/>
        <w:numPr>
          <w:ilvl w:val="0"/>
          <w:numId w:val="42"/>
        </w:numPr>
        <w:spacing w:line="240" w:lineRule="auto"/>
        <w:ind w:left="1560" w:hanging="426"/>
        <w:rPr>
          <w:rFonts w:ascii="Times New Roman" w:hAnsi="Times New Roman"/>
          <w:sz w:val="24"/>
        </w:rPr>
      </w:pPr>
      <w:r w:rsidRPr="009A7EB1">
        <w:rPr>
          <w:rFonts w:ascii="Times New Roman" w:hAnsi="Times New Roman"/>
          <w:sz w:val="24"/>
        </w:rPr>
        <w:t>w wekslach z poręczeniem wekslowym banku lub spółdzielczej kasy oszczędnościowo-kredytowej;</w:t>
      </w:r>
    </w:p>
    <w:p w14:paraId="2F5D8BC2" w14:textId="77777777" w:rsidR="007C1D4C" w:rsidRPr="009A7EB1" w:rsidRDefault="007C1D4C">
      <w:pPr>
        <w:pStyle w:val="Akapitzlist"/>
        <w:numPr>
          <w:ilvl w:val="0"/>
          <w:numId w:val="42"/>
        </w:numPr>
        <w:spacing w:line="240" w:lineRule="auto"/>
        <w:ind w:left="1560" w:hanging="426"/>
        <w:rPr>
          <w:rFonts w:ascii="Times New Roman" w:hAnsi="Times New Roman"/>
          <w:sz w:val="24"/>
        </w:rPr>
      </w:pPr>
      <w:r w:rsidRPr="009A7EB1">
        <w:rPr>
          <w:rFonts w:ascii="Times New Roman" w:hAnsi="Times New Roman"/>
          <w:sz w:val="24"/>
        </w:rPr>
        <w:t>przez ustanowienie zastawu na papierach wartościowych emitowanych przez Skarb Państwa lub jednostkę samorządu terytorialnego;</w:t>
      </w:r>
    </w:p>
    <w:p w14:paraId="32C76A31" w14:textId="77777777" w:rsidR="007C1D4C" w:rsidRPr="009A7EB1" w:rsidRDefault="007C1D4C">
      <w:pPr>
        <w:pStyle w:val="Akapitzlist"/>
        <w:numPr>
          <w:ilvl w:val="0"/>
          <w:numId w:val="42"/>
        </w:numPr>
        <w:spacing w:line="240" w:lineRule="auto"/>
        <w:ind w:left="1560" w:hanging="426"/>
        <w:rPr>
          <w:rFonts w:ascii="Times New Roman" w:hAnsi="Times New Roman"/>
          <w:sz w:val="24"/>
        </w:rPr>
      </w:pPr>
      <w:r w:rsidRPr="009A7EB1">
        <w:rPr>
          <w:rFonts w:ascii="Times New Roman" w:hAnsi="Times New Roman"/>
          <w:sz w:val="24"/>
        </w:rPr>
        <w:lastRenderedPageBreak/>
        <w:t>przez ustanowienie zastawu rejestrowego na zasadach określonych w ustawie z dnia 6 grudnia 1996 r. o zastawie rejestrowym i rejestrze zastawów.</w:t>
      </w:r>
    </w:p>
    <w:p w14:paraId="2741B60A"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 xml:space="preserve">Zabezpieczenie wnoszone w pieniądzu wykonawca wpłaca przelewem na rachunek bankowy Nr: </w:t>
      </w:r>
      <w:r w:rsidRPr="009A7EB1">
        <w:rPr>
          <w:rFonts w:ascii="Times New Roman" w:hAnsi="Times New Roman"/>
          <w:b/>
          <w:sz w:val="24"/>
        </w:rPr>
        <w:t>…………………………………………</w:t>
      </w:r>
      <w:proofErr w:type="gramStart"/>
      <w:r w:rsidRPr="009A7EB1">
        <w:rPr>
          <w:rFonts w:ascii="Times New Roman" w:hAnsi="Times New Roman"/>
          <w:b/>
          <w:sz w:val="24"/>
        </w:rPr>
        <w:t>…….</w:t>
      </w:r>
      <w:proofErr w:type="gramEnd"/>
      <w:r w:rsidRPr="009A7EB1">
        <w:rPr>
          <w:rFonts w:ascii="Times New Roman" w:hAnsi="Times New Roman"/>
          <w:sz w:val="24"/>
        </w:rPr>
        <w:t>, z dopiskiem „zabezpieczenie należytego wykonania umowy „</w:t>
      </w:r>
      <w:r w:rsidRPr="009A7EB1">
        <w:rPr>
          <w:rFonts w:ascii="Times New Roman" w:eastAsiaTheme="minorHAnsi" w:hAnsi="Times New Roman"/>
          <w:sz w:val="24"/>
        </w:rPr>
        <w:t>……………………………………………</w:t>
      </w:r>
      <w:proofErr w:type="gramStart"/>
      <w:r w:rsidRPr="009A7EB1">
        <w:rPr>
          <w:rFonts w:ascii="Times New Roman" w:eastAsiaTheme="minorHAnsi" w:hAnsi="Times New Roman"/>
          <w:sz w:val="24"/>
        </w:rPr>
        <w:t>…….</w:t>
      </w:r>
      <w:proofErr w:type="gramEnd"/>
      <w:r w:rsidRPr="009A7EB1">
        <w:rPr>
          <w:rFonts w:ascii="Times New Roman" w:eastAsiaTheme="minorHAnsi" w:hAnsi="Times New Roman"/>
          <w:sz w:val="24"/>
        </w:rPr>
        <w:t xml:space="preserve">”. </w:t>
      </w:r>
      <w:r w:rsidRPr="009A7EB1">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1EF1681D"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W przypadku wniesienia wadium w pieniądzu wykonawca może wyrazić zgodę na zaliczenie kwoty wadium na poczet zabezpieczenia.</w:t>
      </w:r>
    </w:p>
    <w:p w14:paraId="2E33E924"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1883E44B"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Zamawiający zwraca zabezpieczenie w terminie 30 dni od dnia wykonania zamówienia i uznania przez zamawiającego za należycie wykonane.</w:t>
      </w:r>
    </w:p>
    <w:p w14:paraId="16D9DF66" w14:textId="3E607B0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 xml:space="preserve">Zamawiający pozostawia na zabezpieczenie roszczeń z tytułu gwarancji </w:t>
      </w:r>
      <w:r w:rsidR="00851478" w:rsidRPr="00851478">
        <w:rPr>
          <w:rFonts w:ascii="Times New Roman" w:hAnsi="Times New Roman"/>
          <w:bCs/>
          <w:color w:val="000000" w:themeColor="text1"/>
          <w:sz w:val="24"/>
        </w:rPr>
        <w:t>jakości</w:t>
      </w:r>
      <w:r w:rsidR="00851478">
        <w:rPr>
          <w:rFonts w:ascii="Times New Roman" w:hAnsi="Times New Roman"/>
          <w:b/>
          <w:color w:val="000000" w:themeColor="text1"/>
          <w:sz w:val="24"/>
        </w:rPr>
        <w:t xml:space="preserve"> </w:t>
      </w:r>
      <w:r w:rsidR="00851478">
        <w:rPr>
          <w:rFonts w:ascii="Times New Roman" w:hAnsi="Times New Roman"/>
          <w:sz w:val="24"/>
        </w:rPr>
        <w:t xml:space="preserve">dokumentacji projektowej </w:t>
      </w:r>
      <w:r w:rsidR="00851478" w:rsidRPr="00851478">
        <w:rPr>
          <w:rFonts w:ascii="Times New Roman" w:hAnsi="Times New Roman"/>
          <w:sz w:val="24"/>
        </w:rPr>
        <w:t>kwotę</w:t>
      </w:r>
      <w:r w:rsidRPr="009A7EB1">
        <w:rPr>
          <w:rFonts w:ascii="Times New Roman" w:hAnsi="Times New Roman"/>
          <w:sz w:val="24"/>
        </w:rPr>
        <w:t xml:space="preserve"> 30 % zabezpieczenia.</w:t>
      </w:r>
    </w:p>
    <w:p w14:paraId="3F5C10D7" w14:textId="0DBFF970"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Kwota, o której mowa w ust. 17.8. jest zwracana nie później niż w 15. dniu po upływie okresu gwarancji</w:t>
      </w:r>
      <w:r w:rsidR="00851478">
        <w:rPr>
          <w:rFonts w:ascii="Times New Roman" w:hAnsi="Times New Roman"/>
          <w:sz w:val="24"/>
        </w:rPr>
        <w:t xml:space="preserve"> </w:t>
      </w:r>
      <w:r w:rsidR="00851478" w:rsidRPr="00851478">
        <w:rPr>
          <w:rFonts w:ascii="Times New Roman" w:hAnsi="Times New Roman"/>
          <w:bCs/>
          <w:color w:val="000000" w:themeColor="text1"/>
          <w:sz w:val="24"/>
        </w:rPr>
        <w:t>jakości</w:t>
      </w:r>
      <w:r w:rsidR="00851478">
        <w:rPr>
          <w:rFonts w:ascii="Times New Roman" w:hAnsi="Times New Roman"/>
          <w:b/>
          <w:color w:val="000000" w:themeColor="text1"/>
          <w:sz w:val="24"/>
        </w:rPr>
        <w:t xml:space="preserve"> </w:t>
      </w:r>
      <w:r w:rsidR="00851478">
        <w:rPr>
          <w:rFonts w:ascii="Times New Roman" w:hAnsi="Times New Roman"/>
          <w:sz w:val="24"/>
        </w:rPr>
        <w:t xml:space="preserve">dokumentacji projektowej </w:t>
      </w:r>
      <w:r w:rsidR="00851478" w:rsidRPr="00851478">
        <w:rPr>
          <w:rFonts w:ascii="Times New Roman" w:hAnsi="Times New Roman"/>
          <w:sz w:val="24"/>
        </w:rPr>
        <w:t xml:space="preserve"> </w:t>
      </w:r>
    </w:p>
    <w:p w14:paraId="49FED834"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Z zastrzeżeniem ust. 17.8, z treści gwarancji i poręczeń, o których mowa w art. 450 ust. 1 Pzp musi wynikać bezwarunkowe, nieodwołalne i na pierwsze pisemne żądanie zamawiającego (beneficjenta), zobowiązanie gwaranta lub poręczyciela do zapłaty na rzecz zamawiającego kwoty stanowiącej 5 % ceny całkowitej podanej w ofercie, z tytułu niewykonania lub nienależytego wykonania umowy w sprawie zamówienia publicznego przez wykonawcę (zobowiązanego).</w:t>
      </w:r>
    </w:p>
    <w:p w14:paraId="50B92366"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W trakcie realizacji umowy wykonawca może dokonać zmiany formy zabezpieczenia na jedną lub kilka form, o których mowa w art. 450 ust. 1 Pzp.</w:t>
      </w:r>
    </w:p>
    <w:p w14:paraId="698FD818"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Zmiana formy zabezpieczenia jest dokonywana z zachowaniem ciągłości zabezpieczenia i bez zmniejszenia jego wysokości.</w:t>
      </w:r>
    </w:p>
    <w:p w14:paraId="204751FC" w14:textId="77777777" w:rsidR="000C0209" w:rsidRPr="009A7EB1" w:rsidRDefault="000C0209" w:rsidP="00BE1845">
      <w:pPr>
        <w:spacing w:line="240" w:lineRule="auto"/>
        <w:rPr>
          <w:rFonts w:ascii="Times New Roman" w:hAnsi="Times New Roman"/>
          <w:sz w:val="24"/>
        </w:rPr>
      </w:pPr>
    </w:p>
    <w:p w14:paraId="68C703E0" w14:textId="77777777" w:rsidR="00F41722" w:rsidRPr="009A7EB1" w:rsidRDefault="008E30C5">
      <w:pPr>
        <w:pStyle w:val="tytu"/>
        <w:numPr>
          <w:ilvl w:val="0"/>
          <w:numId w:val="26"/>
        </w:numPr>
      </w:pPr>
      <w:r w:rsidRPr="009A7EB1">
        <w:t>PROJEKTOWANE POSTANOWIENIA UMOWY W SPRAWIE ZAMÓWIENIA PUBLICZNEGO, KTÓRE ZOSTANĄ WPROWADZONE DO TREŚCI TEJ UMOWY</w:t>
      </w:r>
    </w:p>
    <w:p w14:paraId="7B2CB853" w14:textId="77777777" w:rsidR="008E4F63" w:rsidRPr="009A7EB1" w:rsidRDefault="008E4F63">
      <w:pPr>
        <w:pStyle w:val="Akapitzlist"/>
        <w:numPr>
          <w:ilvl w:val="1"/>
          <w:numId w:val="26"/>
        </w:numPr>
        <w:tabs>
          <w:tab w:val="left" w:pos="1134"/>
        </w:tabs>
        <w:spacing w:line="240" w:lineRule="auto"/>
        <w:rPr>
          <w:rFonts w:ascii="Times New Roman" w:hAnsi="Times New Roman"/>
          <w:color w:val="000000" w:themeColor="text1"/>
          <w:sz w:val="24"/>
        </w:rPr>
      </w:pPr>
      <w:r w:rsidRPr="009A7EB1">
        <w:rPr>
          <w:rFonts w:ascii="Times New Roman" w:hAnsi="Times New Roman"/>
          <w:color w:val="000000" w:themeColor="text1"/>
          <w:sz w:val="24"/>
        </w:rPr>
        <w:t>Z Wykonawcą, którego oferta zostanie wybrana przez Zamawiającego jako oferta najkorzystniejsza, zostanie podpisana umowa w miejscu i terminie wyznaczonym przez Zamawiającego.</w:t>
      </w:r>
    </w:p>
    <w:p w14:paraId="7DA84BB9" w14:textId="77777777" w:rsidR="008E4F63" w:rsidRPr="009A7EB1" w:rsidRDefault="008E4F63">
      <w:pPr>
        <w:pStyle w:val="tytu"/>
        <w:numPr>
          <w:ilvl w:val="1"/>
          <w:numId w:val="26"/>
        </w:numPr>
      </w:pPr>
      <w:r w:rsidRPr="009A7EB1">
        <w:t xml:space="preserve"> Istotne postanowienia umowy stanowi Załącznik Nr 4 do SWZ.</w:t>
      </w:r>
    </w:p>
    <w:p w14:paraId="63A3CA78" w14:textId="7C21B3D6" w:rsidR="00F34554" w:rsidRPr="009A7EB1" w:rsidRDefault="00F34554" w:rsidP="00F34554">
      <w:pPr>
        <w:pStyle w:val="Bezodstpw"/>
        <w:ind w:left="851"/>
        <w:jc w:val="both"/>
        <w:rPr>
          <w:rFonts w:ascii="Times New Roman" w:eastAsia="SimSun" w:hAnsi="Times New Roman"/>
          <w:kern w:val="3"/>
          <w:sz w:val="24"/>
          <w:lang w:bidi="en-US"/>
        </w:rPr>
      </w:pPr>
    </w:p>
    <w:p w14:paraId="36DE5CEF" w14:textId="77276AD9" w:rsidR="00066ADB" w:rsidRPr="009A7EB1" w:rsidRDefault="00066ADB">
      <w:pPr>
        <w:pStyle w:val="Akapitzlist"/>
        <w:numPr>
          <w:ilvl w:val="0"/>
          <w:numId w:val="26"/>
        </w:numPr>
        <w:overflowPunct w:val="0"/>
        <w:autoSpaceDE w:val="0"/>
        <w:autoSpaceDN w:val="0"/>
        <w:adjustRightInd w:val="0"/>
        <w:spacing w:line="240" w:lineRule="auto"/>
        <w:textAlignment w:val="baseline"/>
      </w:pPr>
      <w:r w:rsidRPr="009A7EB1">
        <w:rPr>
          <w:rFonts w:ascii="Times New Roman" w:hAnsi="Times New Roman"/>
          <w:b/>
          <w:sz w:val="24"/>
        </w:rPr>
        <w:t>POUCZENIE O ŚRODKACH OCHRONY PRAWNEJ PRZYSŁUGUJĄCYCH WYKONAWCY W TOKU POSTĘPOWANIA O UDZIELENIE ZAMÓWIENIA</w:t>
      </w:r>
      <w:r w:rsidRPr="009A7EB1">
        <w:t>.</w:t>
      </w:r>
    </w:p>
    <w:p w14:paraId="0BA00775" w14:textId="2C460A91" w:rsidR="00066ADB" w:rsidRPr="009A7EB1" w:rsidRDefault="00BE1845" w:rsidP="00F8044C">
      <w:pPr>
        <w:spacing w:line="240" w:lineRule="auto"/>
        <w:ind w:left="960" w:hanging="393"/>
        <w:rPr>
          <w:rFonts w:ascii="Times New Roman" w:hAnsi="Times New Roman"/>
          <w:sz w:val="24"/>
        </w:rPr>
      </w:pPr>
      <w:r w:rsidRPr="009A7EB1">
        <w:rPr>
          <w:rFonts w:ascii="Times New Roman" w:eastAsiaTheme="minorHAnsi" w:hAnsi="Times New Roman"/>
          <w:sz w:val="24"/>
        </w:rPr>
        <w:t>18.1</w:t>
      </w:r>
      <w:r w:rsidR="00CB3163" w:rsidRPr="009A7EB1">
        <w:rPr>
          <w:rFonts w:ascii="Times New Roman" w:eastAsiaTheme="minorHAnsi" w:hAnsi="Times New Roman"/>
          <w:sz w:val="24"/>
        </w:rPr>
        <w:t>.</w:t>
      </w:r>
      <w:r w:rsidRPr="009A7EB1">
        <w:rPr>
          <w:rFonts w:ascii="Times New Roman" w:eastAsiaTheme="minorHAnsi" w:hAnsi="Times New Roman"/>
          <w:sz w:val="24"/>
        </w:rPr>
        <w:t xml:space="preserve"> </w:t>
      </w:r>
      <w:r w:rsidR="00066ADB" w:rsidRPr="009A7EB1">
        <w:rPr>
          <w:rFonts w:ascii="Times New Roman" w:eastAsiaTheme="minorHAnsi" w:hAnsi="Times New Roman"/>
          <w:sz w:val="24"/>
        </w:rPr>
        <w:t xml:space="preserve">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w:t>
      </w:r>
      <w:r w:rsidR="00066ADB" w:rsidRPr="009A7EB1">
        <w:rPr>
          <w:rFonts w:ascii="Times New Roman" w:eastAsiaTheme="minorHAnsi" w:hAnsi="Times New Roman"/>
          <w:sz w:val="24"/>
        </w:rPr>
        <w:lastRenderedPageBreak/>
        <w:t>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611CE064" w:rsidR="00066ADB" w:rsidRPr="009A7EB1" w:rsidRDefault="00BE1845" w:rsidP="00F8044C">
      <w:pPr>
        <w:spacing w:line="240" w:lineRule="auto"/>
        <w:ind w:left="960" w:hanging="393"/>
        <w:rPr>
          <w:rFonts w:ascii="Times New Roman" w:hAnsi="Times New Roman"/>
          <w:sz w:val="24"/>
        </w:rPr>
      </w:pPr>
      <w:r w:rsidRPr="009A7EB1">
        <w:rPr>
          <w:rFonts w:ascii="Times New Roman" w:eastAsiaTheme="minorHAnsi" w:hAnsi="Times New Roman"/>
          <w:sz w:val="24"/>
        </w:rPr>
        <w:t xml:space="preserve">18.2. </w:t>
      </w:r>
      <w:r w:rsidR="00066ADB" w:rsidRPr="009A7EB1">
        <w:rPr>
          <w:rFonts w:ascii="Times New Roman" w:eastAsiaTheme="minorHAnsi" w:hAnsi="Times New Roman"/>
          <w:sz w:val="24"/>
        </w:rPr>
        <w:t>Odwołanie przysługuje od:</w:t>
      </w:r>
    </w:p>
    <w:p w14:paraId="7041E28B" w14:textId="77777777" w:rsidR="007250BE" w:rsidRPr="009A7EB1" w:rsidRDefault="00066ADB">
      <w:pPr>
        <w:pStyle w:val="Akapitzlist"/>
        <w:numPr>
          <w:ilvl w:val="0"/>
          <w:numId w:val="11"/>
        </w:numPr>
        <w:spacing w:line="240" w:lineRule="auto"/>
        <w:rPr>
          <w:rFonts w:ascii="Times New Roman" w:hAnsi="Times New Roman"/>
          <w:sz w:val="24"/>
        </w:rPr>
      </w:pPr>
      <w:r w:rsidRPr="009A7EB1">
        <w:rPr>
          <w:rFonts w:ascii="Times New Roman" w:eastAsiaTheme="minorHAnsi" w:hAnsi="Times New Roman"/>
          <w:sz w:val="24"/>
        </w:rPr>
        <w:t xml:space="preserve">niezgodnej z przepisami ustawy czynności zamawiającego, podjętej </w:t>
      </w:r>
      <w:r w:rsidR="005F3D4E" w:rsidRPr="009A7EB1">
        <w:rPr>
          <w:rFonts w:ascii="Times New Roman" w:eastAsiaTheme="minorHAnsi" w:hAnsi="Times New Roman"/>
          <w:sz w:val="24"/>
        </w:rPr>
        <w:t xml:space="preserve">                          </w:t>
      </w:r>
      <w:r w:rsidRPr="009A7EB1">
        <w:rPr>
          <w:rFonts w:ascii="Times New Roman" w:eastAsiaTheme="minorHAnsi" w:hAnsi="Times New Roman"/>
          <w:sz w:val="24"/>
        </w:rPr>
        <w:t>w postępowaniu o udzielenie zamówienia, w tym na projektowane postanowienie umowy;</w:t>
      </w:r>
    </w:p>
    <w:p w14:paraId="2A9CE3C3" w14:textId="77777777" w:rsidR="007250BE" w:rsidRPr="009A7EB1" w:rsidRDefault="00066ADB">
      <w:pPr>
        <w:pStyle w:val="Akapitzlist"/>
        <w:numPr>
          <w:ilvl w:val="0"/>
          <w:numId w:val="11"/>
        </w:numPr>
        <w:spacing w:line="240" w:lineRule="auto"/>
        <w:rPr>
          <w:rFonts w:ascii="Times New Roman" w:hAnsi="Times New Roman"/>
          <w:sz w:val="24"/>
        </w:rPr>
      </w:pPr>
      <w:r w:rsidRPr="009A7EB1">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9A7EB1" w:rsidRDefault="00066ADB">
      <w:pPr>
        <w:pStyle w:val="Akapitzlist"/>
        <w:numPr>
          <w:ilvl w:val="0"/>
          <w:numId w:val="11"/>
        </w:numPr>
        <w:spacing w:line="240" w:lineRule="auto"/>
        <w:rPr>
          <w:rFonts w:ascii="Times New Roman" w:hAnsi="Times New Roman"/>
          <w:sz w:val="24"/>
        </w:rPr>
      </w:pPr>
      <w:r w:rsidRPr="009A7EB1">
        <w:rPr>
          <w:rFonts w:ascii="Times New Roman" w:eastAsiaTheme="minorHAnsi" w:hAnsi="Times New Roman"/>
          <w:sz w:val="24"/>
        </w:rPr>
        <w:t xml:space="preserve"> zaniechanie przeprowadzenia postępowania o udzielenie </w:t>
      </w:r>
      <w:proofErr w:type="gramStart"/>
      <w:r w:rsidRPr="009A7EB1">
        <w:rPr>
          <w:rFonts w:ascii="Times New Roman" w:eastAsiaTheme="minorHAnsi" w:hAnsi="Times New Roman"/>
          <w:sz w:val="24"/>
        </w:rPr>
        <w:t>zamówienia</w:t>
      </w:r>
      <w:proofErr w:type="gramEnd"/>
      <w:r w:rsidRPr="009A7EB1">
        <w:rPr>
          <w:rFonts w:ascii="Times New Roman" w:eastAsiaTheme="minorHAnsi" w:hAnsi="Times New Roman"/>
          <w:sz w:val="24"/>
        </w:rPr>
        <w:t xml:space="preserve"> mimo że zamawiający był do tego obowiązany.</w:t>
      </w:r>
    </w:p>
    <w:p w14:paraId="59AD9A40" w14:textId="4745E903" w:rsidR="00066ADB" w:rsidRPr="009A7EB1" w:rsidRDefault="00BE1845" w:rsidP="00F8044C">
      <w:pPr>
        <w:spacing w:line="240" w:lineRule="auto"/>
        <w:ind w:left="960" w:hanging="251"/>
        <w:rPr>
          <w:rFonts w:ascii="Times New Roman" w:hAnsi="Times New Roman"/>
          <w:sz w:val="24"/>
        </w:rPr>
      </w:pPr>
      <w:r w:rsidRPr="009A7EB1">
        <w:rPr>
          <w:rFonts w:ascii="Times New Roman" w:eastAsiaTheme="minorHAnsi" w:hAnsi="Times New Roman"/>
          <w:sz w:val="24"/>
        </w:rPr>
        <w:t>18</w:t>
      </w:r>
      <w:r w:rsidR="00CB3163" w:rsidRPr="009A7EB1">
        <w:rPr>
          <w:rFonts w:ascii="Times New Roman" w:eastAsiaTheme="minorHAnsi" w:hAnsi="Times New Roman"/>
          <w:sz w:val="24"/>
        </w:rPr>
        <w:t>.3.</w:t>
      </w:r>
      <w:r w:rsidR="00066ADB" w:rsidRPr="009A7EB1">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AB45AC" w:rsidR="00066ADB" w:rsidRPr="009A7EB1" w:rsidRDefault="00BE1845" w:rsidP="00F8044C">
      <w:pPr>
        <w:spacing w:line="240" w:lineRule="auto"/>
        <w:ind w:left="960" w:hanging="251"/>
        <w:rPr>
          <w:rFonts w:ascii="Times New Roman" w:hAnsi="Times New Roman"/>
          <w:sz w:val="24"/>
        </w:rPr>
      </w:pPr>
      <w:r w:rsidRPr="009A7EB1">
        <w:rPr>
          <w:rFonts w:ascii="Times New Roman" w:eastAsiaTheme="minorHAnsi" w:hAnsi="Times New Roman"/>
          <w:sz w:val="24"/>
        </w:rPr>
        <w:t>18</w:t>
      </w:r>
      <w:r w:rsidR="00CB3163" w:rsidRPr="009A7EB1">
        <w:rPr>
          <w:rFonts w:ascii="Times New Roman" w:eastAsiaTheme="minorHAnsi" w:hAnsi="Times New Roman"/>
          <w:sz w:val="24"/>
        </w:rPr>
        <w:t>.4.</w:t>
      </w:r>
      <w:r w:rsidR="00066ADB" w:rsidRPr="009A7EB1">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74ABBD02" w:rsidR="00066ADB" w:rsidRPr="009A7EB1" w:rsidRDefault="00BE1845">
      <w:pPr>
        <w:pStyle w:val="Akapitzlist"/>
        <w:numPr>
          <w:ilvl w:val="1"/>
          <w:numId w:val="29"/>
        </w:numPr>
        <w:spacing w:line="240" w:lineRule="auto"/>
        <w:ind w:left="1134"/>
        <w:rPr>
          <w:rFonts w:ascii="Times New Roman" w:hAnsi="Times New Roman"/>
          <w:sz w:val="24"/>
        </w:rPr>
      </w:pPr>
      <w:r w:rsidRPr="009A7EB1">
        <w:rPr>
          <w:rFonts w:ascii="Times New Roman" w:eastAsiaTheme="minorHAnsi" w:hAnsi="Times New Roman"/>
          <w:sz w:val="24"/>
        </w:rPr>
        <w:t xml:space="preserve">. </w:t>
      </w:r>
      <w:r w:rsidR="00066ADB" w:rsidRPr="009A7EB1">
        <w:rPr>
          <w:rFonts w:ascii="Times New Roman" w:eastAsiaTheme="minorHAnsi" w:hAnsi="Times New Roman"/>
          <w:sz w:val="24"/>
        </w:rPr>
        <w:t>Odwołanie wnosi się w terminie:</w:t>
      </w:r>
    </w:p>
    <w:p w14:paraId="7CE913E5" w14:textId="77777777" w:rsidR="00066ADB" w:rsidRPr="009A7EB1" w:rsidRDefault="00066ADB">
      <w:pPr>
        <w:pStyle w:val="Akapitzlist"/>
        <w:numPr>
          <w:ilvl w:val="0"/>
          <w:numId w:val="12"/>
        </w:numPr>
        <w:spacing w:line="240" w:lineRule="auto"/>
        <w:rPr>
          <w:rFonts w:ascii="Times New Roman" w:hAnsi="Times New Roman"/>
          <w:sz w:val="24"/>
        </w:rPr>
      </w:pPr>
      <w:r w:rsidRPr="009A7EB1">
        <w:rPr>
          <w:rFonts w:ascii="Times New Roman" w:eastAsiaTheme="minorHAnsi" w:hAnsi="Times New Roman"/>
          <w:sz w:val="24"/>
        </w:rPr>
        <w:t xml:space="preserve">5 dni od dnia przesłania informacji o czynności zamawiającego stanowiącej podstawę jego wniesienia, jeżeli zostało ono przesłane przy użyciu środków komunikacji </w:t>
      </w:r>
      <w:proofErr w:type="gramStart"/>
      <w:r w:rsidRPr="009A7EB1">
        <w:rPr>
          <w:rFonts w:ascii="Times New Roman" w:eastAsiaTheme="minorHAnsi" w:hAnsi="Times New Roman"/>
          <w:sz w:val="24"/>
        </w:rPr>
        <w:t>elektronicznej,</w:t>
      </w:r>
      <w:proofErr w:type="gramEnd"/>
      <w:r w:rsidRPr="009A7EB1">
        <w:rPr>
          <w:rFonts w:ascii="Times New Roman" w:eastAsiaTheme="minorHAnsi" w:hAnsi="Times New Roman"/>
          <w:sz w:val="24"/>
        </w:rPr>
        <w:t xml:space="preserve"> lub</w:t>
      </w:r>
    </w:p>
    <w:p w14:paraId="14AD33D3" w14:textId="77777777" w:rsidR="00066ADB" w:rsidRPr="009A7EB1" w:rsidRDefault="00066ADB">
      <w:pPr>
        <w:pStyle w:val="Akapitzlist"/>
        <w:numPr>
          <w:ilvl w:val="0"/>
          <w:numId w:val="12"/>
        </w:numPr>
        <w:spacing w:line="240" w:lineRule="auto"/>
        <w:rPr>
          <w:rFonts w:ascii="Times New Roman" w:hAnsi="Times New Roman"/>
          <w:sz w:val="24"/>
        </w:rPr>
      </w:pPr>
      <w:r w:rsidRPr="009A7EB1">
        <w:rPr>
          <w:rFonts w:ascii="Times New Roman" w:eastAsiaTheme="minorHAnsi" w:hAnsi="Times New Roman"/>
          <w:sz w:val="24"/>
        </w:rPr>
        <w:t xml:space="preserve">10 dni od dnia przesłania informacji o czynności zamawiającego stanowiącej podstawę jego wniesienia, jeżeli zostało ono przesłane w inny sposób niż określono w </w:t>
      </w:r>
      <w:proofErr w:type="spellStart"/>
      <w:r w:rsidRPr="009A7EB1">
        <w:rPr>
          <w:rFonts w:ascii="Times New Roman" w:eastAsiaTheme="minorHAnsi" w:hAnsi="Times New Roman"/>
          <w:sz w:val="24"/>
        </w:rPr>
        <w:t>ppkt</w:t>
      </w:r>
      <w:proofErr w:type="spellEnd"/>
      <w:r w:rsidRPr="009A7EB1">
        <w:rPr>
          <w:rFonts w:ascii="Times New Roman" w:eastAsiaTheme="minorHAnsi" w:hAnsi="Times New Roman"/>
          <w:sz w:val="24"/>
        </w:rPr>
        <w:t>. 1).</w:t>
      </w:r>
    </w:p>
    <w:p w14:paraId="53A9F467" w14:textId="6E64B4DD" w:rsidR="00066ADB" w:rsidRPr="009A7EB1" w:rsidRDefault="00066ADB">
      <w:pPr>
        <w:pStyle w:val="Akapitzlist"/>
        <w:numPr>
          <w:ilvl w:val="1"/>
          <w:numId w:val="26"/>
        </w:numPr>
        <w:spacing w:line="240" w:lineRule="auto"/>
        <w:ind w:left="1134"/>
        <w:rPr>
          <w:rFonts w:ascii="Times New Roman" w:hAnsi="Times New Roman"/>
          <w:sz w:val="24"/>
        </w:rPr>
      </w:pPr>
      <w:r w:rsidRPr="009A7EB1">
        <w:rPr>
          <w:rFonts w:ascii="Times New Roman" w:eastAsiaTheme="minorHAnsi" w:hAnsi="Times New Roman"/>
          <w:sz w:val="24"/>
        </w:rPr>
        <w:t xml:space="preserve">Odwołanie wobec treści ogłoszenia o zamówieniu lub wobec treści dokumentów </w:t>
      </w:r>
      <w:proofErr w:type="gramStart"/>
      <w:r w:rsidRPr="009A7EB1">
        <w:rPr>
          <w:rFonts w:ascii="Times New Roman" w:eastAsiaTheme="minorHAnsi" w:hAnsi="Times New Roman"/>
          <w:sz w:val="24"/>
        </w:rPr>
        <w:t>zamówienia  wnosi</w:t>
      </w:r>
      <w:proofErr w:type="gramEnd"/>
      <w:r w:rsidRPr="009A7EB1">
        <w:rPr>
          <w:rFonts w:ascii="Times New Roman" w:eastAsiaTheme="minorHAnsi" w:hAnsi="Times New Roman"/>
          <w:sz w:val="24"/>
        </w:rPr>
        <w:t xml:space="preserve"> się w terminie 5 dni od dnia zamieszczenia ogłoszenia w Biuletynie Zamówień Publicznych lub specyfikacji istotnych warunków zamówienia na stronie internetowej Zamawiającego.</w:t>
      </w:r>
    </w:p>
    <w:p w14:paraId="3A11E996" w14:textId="2E189FE8" w:rsidR="00066ADB" w:rsidRPr="009A7EB1" w:rsidRDefault="00066ADB">
      <w:pPr>
        <w:pStyle w:val="Akapitzlist"/>
        <w:numPr>
          <w:ilvl w:val="1"/>
          <w:numId w:val="26"/>
        </w:numPr>
        <w:spacing w:line="240" w:lineRule="auto"/>
        <w:ind w:left="851"/>
        <w:rPr>
          <w:rFonts w:ascii="Times New Roman" w:hAnsi="Times New Roman"/>
          <w:sz w:val="24"/>
        </w:rPr>
      </w:pPr>
      <w:r w:rsidRPr="009A7EB1">
        <w:rPr>
          <w:rFonts w:ascii="Times New Roman" w:eastAsiaTheme="minorHAnsi" w:hAnsi="Times New Roman"/>
          <w:sz w:val="24"/>
        </w:rPr>
        <w:t xml:space="preserve">Odwołanie wobec czynności </w:t>
      </w:r>
      <w:r w:rsidR="00904BFB" w:rsidRPr="009A7EB1">
        <w:rPr>
          <w:rFonts w:ascii="Times New Roman" w:eastAsiaTheme="minorHAnsi" w:hAnsi="Times New Roman"/>
          <w:sz w:val="24"/>
        </w:rPr>
        <w:t xml:space="preserve">innych niż określone w pkt. </w:t>
      </w:r>
      <w:proofErr w:type="gramStart"/>
      <w:r w:rsidR="00B367DE" w:rsidRPr="009A7EB1">
        <w:rPr>
          <w:rFonts w:ascii="Times New Roman" w:eastAsiaTheme="minorHAnsi" w:hAnsi="Times New Roman"/>
          <w:sz w:val="24"/>
        </w:rPr>
        <w:t>18</w:t>
      </w:r>
      <w:r w:rsidR="00904BFB" w:rsidRPr="009A7EB1">
        <w:rPr>
          <w:rFonts w:ascii="Times New Roman" w:eastAsiaTheme="minorHAnsi" w:hAnsi="Times New Roman"/>
          <w:sz w:val="24"/>
        </w:rPr>
        <w:t xml:space="preserve">.6. </w:t>
      </w:r>
      <w:r w:rsidRPr="009A7EB1">
        <w:rPr>
          <w:rFonts w:ascii="Times New Roman" w:eastAsiaTheme="minorHAnsi" w:hAnsi="Times New Roman"/>
          <w:sz w:val="24"/>
        </w:rPr>
        <w:t xml:space="preserve"> wnosi</w:t>
      </w:r>
      <w:proofErr w:type="gramEnd"/>
      <w:r w:rsidRPr="009A7EB1">
        <w:rPr>
          <w:rFonts w:ascii="Times New Roman" w:eastAsiaTheme="minorHAnsi" w:hAnsi="Times New Roman"/>
          <w:sz w:val="24"/>
        </w:rPr>
        <w:t xml:space="preserve"> się w terminie 5 dni od dnia, w którym powzięto lub przy zachowaniu należytej staranności można było powziąć wiadomość o okolicznościach stanowiących podstawę jego wniesienia.</w:t>
      </w:r>
    </w:p>
    <w:p w14:paraId="5C3AF4FC" w14:textId="77777777" w:rsidR="00066ADB" w:rsidRPr="009A7EB1" w:rsidRDefault="00066ADB">
      <w:pPr>
        <w:pStyle w:val="Akapitzlist"/>
        <w:numPr>
          <w:ilvl w:val="1"/>
          <w:numId w:val="26"/>
        </w:numPr>
        <w:spacing w:line="240" w:lineRule="auto"/>
        <w:rPr>
          <w:rFonts w:ascii="Times New Roman" w:hAnsi="Times New Roman"/>
          <w:sz w:val="24"/>
        </w:rPr>
      </w:pPr>
      <w:r w:rsidRPr="009A7EB1">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9A7EB1" w:rsidRDefault="00066ADB">
      <w:pPr>
        <w:pStyle w:val="Akapitzlist"/>
        <w:numPr>
          <w:ilvl w:val="0"/>
          <w:numId w:val="13"/>
        </w:numPr>
        <w:spacing w:line="240" w:lineRule="auto"/>
        <w:rPr>
          <w:rFonts w:ascii="Times New Roman" w:hAnsi="Times New Roman"/>
          <w:sz w:val="24"/>
        </w:rPr>
      </w:pPr>
      <w:r w:rsidRPr="009A7EB1">
        <w:rPr>
          <w:rFonts w:ascii="Times New Roman" w:eastAsiaTheme="minorHAnsi" w:hAnsi="Times New Roman"/>
          <w:sz w:val="24"/>
        </w:rPr>
        <w:t>15 dni od dnia zamieszczenia w Biuletynie Zamówień Publicznych ogłoszenia o udzieleniu zamówienia.</w:t>
      </w:r>
    </w:p>
    <w:p w14:paraId="7DAD13F3" w14:textId="77777777" w:rsidR="00066ADB" w:rsidRPr="009A7EB1" w:rsidRDefault="00066ADB">
      <w:pPr>
        <w:pStyle w:val="Akapitzlist"/>
        <w:numPr>
          <w:ilvl w:val="0"/>
          <w:numId w:val="13"/>
        </w:numPr>
        <w:spacing w:line="240" w:lineRule="auto"/>
        <w:rPr>
          <w:rFonts w:ascii="Times New Roman" w:hAnsi="Times New Roman"/>
          <w:sz w:val="24"/>
        </w:rPr>
      </w:pPr>
      <w:r w:rsidRPr="009A7EB1">
        <w:rPr>
          <w:rFonts w:ascii="Times New Roman" w:eastAsiaTheme="minorHAnsi" w:hAnsi="Times New Roman"/>
          <w:sz w:val="24"/>
        </w:rPr>
        <w:t xml:space="preserve">1 miesiąca od dnia zawarcia umowy, jeżeli zamawiający nie zamieścił </w:t>
      </w:r>
      <w:r w:rsidR="005F3D4E" w:rsidRPr="009A7EB1">
        <w:rPr>
          <w:rFonts w:ascii="Times New Roman" w:eastAsiaTheme="minorHAnsi" w:hAnsi="Times New Roman"/>
          <w:sz w:val="24"/>
        </w:rPr>
        <w:t xml:space="preserve">                           </w:t>
      </w:r>
      <w:r w:rsidRPr="009A7EB1">
        <w:rPr>
          <w:rFonts w:ascii="Times New Roman" w:eastAsiaTheme="minorHAnsi" w:hAnsi="Times New Roman"/>
          <w:sz w:val="24"/>
        </w:rPr>
        <w:t>w Biuletynie Zamówień Publicznych ogłoszenia o udzieleniu zamówienia.</w:t>
      </w:r>
    </w:p>
    <w:p w14:paraId="73E3567F" w14:textId="77777777" w:rsidR="00066ADB" w:rsidRPr="009A7EB1" w:rsidRDefault="00066ADB">
      <w:pPr>
        <w:pStyle w:val="Akapitzlist"/>
        <w:numPr>
          <w:ilvl w:val="1"/>
          <w:numId w:val="26"/>
        </w:numPr>
        <w:spacing w:line="240" w:lineRule="auto"/>
        <w:rPr>
          <w:rFonts w:ascii="Times New Roman" w:hAnsi="Times New Roman"/>
          <w:sz w:val="24"/>
        </w:rPr>
      </w:pPr>
      <w:r w:rsidRPr="009A7EB1">
        <w:rPr>
          <w:rFonts w:ascii="Times New Roman" w:eastAsiaTheme="minorHAnsi" w:hAnsi="Times New Roman"/>
          <w:sz w:val="24"/>
        </w:rPr>
        <w:t xml:space="preserve">Odwołanie wnosi się do Prezesa Krajowej Izby Odwoławczej w formie pisemnej albo w formie elektronicznej albo w postaci elektronicznej, z </w:t>
      </w:r>
      <w:proofErr w:type="gramStart"/>
      <w:r w:rsidRPr="009A7EB1">
        <w:rPr>
          <w:rFonts w:ascii="Times New Roman" w:eastAsiaTheme="minorHAnsi" w:hAnsi="Times New Roman"/>
          <w:sz w:val="24"/>
        </w:rPr>
        <w:t>tym</w:t>
      </w:r>
      <w:proofErr w:type="gramEnd"/>
      <w:r w:rsidRPr="009A7EB1">
        <w:rPr>
          <w:rFonts w:ascii="Times New Roman" w:eastAsiaTheme="minorHAnsi" w:hAnsi="Times New Roman"/>
          <w:sz w:val="24"/>
        </w:rPr>
        <w:t xml:space="preserve">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9A7EB1" w:rsidRDefault="00066ADB">
      <w:pPr>
        <w:pStyle w:val="Akapitzlist"/>
        <w:numPr>
          <w:ilvl w:val="1"/>
          <w:numId w:val="26"/>
        </w:numPr>
        <w:spacing w:line="240" w:lineRule="auto"/>
        <w:rPr>
          <w:rFonts w:ascii="Times New Roman" w:hAnsi="Times New Roman"/>
          <w:sz w:val="24"/>
        </w:rPr>
      </w:pPr>
      <w:r w:rsidRPr="009A7EB1">
        <w:rPr>
          <w:rFonts w:ascii="Times New Roman" w:eastAsiaTheme="minorHAnsi" w:hAnsi="Times New Roman"/>
          <w:sz w:val="24"/>
        </w:rPr>
        <w:t xml:space="preserve">Pozostałe informacje dotyczące środków ochrony prawnej znajdują się w Dziale IX </w:t>
      </w:r>
      <w:r w:rsidR="008E4C1B" w:rsidRPr="009A7EB1">
        <w:rPr>
          <w:rFonts w:ascii="Times New Roman" w:eastAsiaTheme="minorHAnsi" w:hAnsi="Times New Roman"/>
          <w:sz w:val="24"/>
        </w:rPr>
        <w:t xml:space="preserve">„Środki ochrony prawnej” (od art. 505 do art. 590) </w:t>
      </w:r>
      <w:r w:rsidRPr="009A7EB1">
        <w:rPr>
          <w:rFonts w:ascii="Times New Roman" w:eastAsiaTheme="minorHAnsi" w:hAnsi="Times New Roman"/>
          <w:sz w:val="24"/>
        </w:rPr>
        <w:t>Prawa za</w:t>
      </w:r>
      <w:r w:rsidR="008E4C1B" w:rsidRPr="009A7EB1">
        <w:rPr>
          <w:rFonts w:ascii="Times New Roman" w:eastAsiaTheme="minorHAnsi" w:hAnsi="Times New Roman"/>
          <w:sz w:val="24"/>
        </w:rPr>
        <w:t>mówień publicznych.</w:t>
      </w:r>
    </w:p>
    <w:p w14:paraId="49C1580B" w14:textId="77777777" w:rsidR="00F34554" w:rsidRPr="009A7EB1" w:rsidRDefault="00F34554" w:rsidP="00F34554">
      <w:pPr>
        <w:pStyle w:val="Akapitzlist"/>
        <w:spacing w:line="240" w:lineRule="auto"/>
        <w:ind w:left="1440"/>
        <w:rPr>
          <w:rFonts w:ascii="Times New Roman" w:hAnsi="Times New Roman"/>
          <w:sz w:val="24"/>
        </w:rPr>
      </w:pPr>
    </w:p>
    <w:p w14:paraId="34AFCBF1" w14:textId="77777777" w:rsidR="0064548F" w:rsidRPr="009A7EB1" w:rsidRDefault="0038490D">
      <w:pPr>
        <w:pStyle w:val="tytu"/>
        <w:numPr>
          <w:ilvl w:val="0"/>
          <w:numId w:val="26"/>
        </w:numPr>
      </w:pPr>
      <w:r w:rsidRPr="009A7EB1">
        <w:lastRenderedPageBreak/>
        <w:t>KLAUZULA INFORMACYJNA DOTYCZĄCA PRZETWARZANIA DANYCH OSOBOWYCH</w:t>
      </w:r>
    </w:p>
    <w:p w14:paraId="572F9C50" w14:textId="77777777" w:rsidR="00CF441E" w:rsidRPr="009A7EB1" w:rsidRDefault="00C43B03" w:rsidP="004825ED">
      <w:pPr>
        <w:spacing w:line="240" w:lineRule="auto"/>
        <w:ind w:left="567"/>
        <w:rPr>
          <w:rFonts w:ascii="Times New Roman" w:hAnsi="Times New Roman"/>
          <w:color w:val="000000" w:themeColor="text1"/>
          <w:sz w:val="24"/>
        </w:rPr>
      </w:pPr>
      <w:r w:rsidRPr="009A7EB1">
        <w:rPr>
          <w:rFonts w:ascii="Times New Roman" w:hAnsi="Times New Roman"/>
          <w:color w:val="000000" w:themeColor="text1"/>
          <w:sz w:val="24"/>
        </w:rPr>
        <w:t>Zgodnie z art. 13 ust. 1 i 2 R</w:t>
      </w:r>
      <w:r w:rsidR="00877C25" w:rsidRPr="009A7EB1">
        <w:rPr>
          <w:rFonts w:ascii="Times New Roman" w:hAnsi="Times New Roman"/>
          <w:color w:val="000000" w:themeColor="text1"/>
          <w:sz w:val="24"/>
        </w:rPr>
        <w:t>ozporządzenia Parlamentu Europejskiego i Rady (UE) 2016/679 z</w:t>
      </w:r>
      <w:r w:rsidR="00475233" w:rsidRPr="009A7EB1">
        <w:rPr>
          <w:rFonts w:ascii="Times New Roman" w:hAnsi="Times New Roman"/>
          <w:color w:val="000000" w:themeColor="text1"/>
          <w:sz w:val="24"/>
        </w:rPr>
        <w:t> </w:t>
      </w:r>
      <w:r w:rsidR="00877C25" w:rsidRPr="009A7EB1">
        <w:rPr>
          <w:rFonts w:ascii="Times New Roman" w:hAnsi="Times New Roman"/>
          <w:color w:val="000000" w:themeColor="text1"/>
          <w:sz w:val="24"/>
        </w:rPr>
        <w:t>dnia 27 kwietnia 2016 r. w sprawie ochrony osób fizycznych w związku z</w:t>
      </w:r>
      <w:r w:rsidRPr="009A7EB1">
        <w:rPr>
          <w:rFonts w:ascii="Times New Roman" w:hAnsi="Times New Roman"/>
          <w:color w:val="000000" w:themeColor="text1"/>
          <w:sz w:val="24"/>
        </w:rPr>
        <w:t> </w:t>
      </w:r>
      <w:r w:rsidR="00877C25" w:rsidRPr="009A7EB1">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9A7EB1">
        <w:rPr>
          <w:rFonts w:ascii="Times New Roman" w:hAnsi="Times New Roman"/>
          <w:color w:val="000000" w:themeColor="text1"/>
          <w:sz w:val="24"/>
        </w:rPr>
        <w:t> </w:t>
      </w:r>
      <w:r w:rsidR="00877C25" w:rsidRPr="009A7EB1">
        <w:rPr>
          <w:rFonts w:ascii="Times New Roman" w:hAnsi="Times New Roman"/>
          <w:color w:val="000000" w:themeColor="text1"/>
          <w:sz w:val="24"/>
        </w:rPr>
        <w:t>Urz. UE L 119 z 04.05.2016, str. 1), dalej „RODO", informuję, że:</w:t>
      </w:r>
    </w:p>
    <w:p w14:paraId="588C9901" w14:textId="494CCB96" w:rsidR="004562D7" w:rsidRPr="009A7EB1" w:rsidRDefault="00BE1845" w:rsidP="00CB3163">
      <w:pPr>
        <w:tabs>
          <w:tab w:val="left" w:pos="1134"/>
        </w:tabs>
        <w:spacing w:line="240" w:lineRule="auto"/>
        <w:ind w:left="960"/>
        <w:rPr>
          <w:rFonts w:ascii="Times New Roman" w:hAnsi="Times New Roman"/>
          <w:color w:val="000000" w:themeColor="text1"/>
          <w:sz w:val="24"/>
        </w:rPr>
      </w:pPr>
      <w:r w:rsidRPr="009A7EB1">
        <w:rPr>
          <w:rFonts w:ascii="Times New Roman" w:hAnsi="Times New Roman"/>
          <w:sz w:val="24"/>
        </w:rPr>
        <w:t>19</w:t>
      </w:r>
      <w:r w:rsidR="00CB3163" w:rsidRPr="009A7EB1">
        <w:rPr>
          <w:rFonts w:ascii="Times New Roman" w:hAnsi="Times New Roman"/>
          <w:sz w:val="24"/>
        </w:rPr>
        <w:t>.1.</w:t>
      </w:r>
      <w:r w:rsidR="003A2C7E" w:rsidRPr="009A7EB1">
        <w:rPr>
          <w:rFonts w:ascii="Times New Roman" w:hAnsi="Times New Roman"/>
          <w:sz w:val="24"/>
        </w:rPr>
        <w:t xml:space="preserve">Administratorem Pani/Pana danych osobowych </w:t>
      </w:r>
      <w:r w:rsidR="00B34544" w:rsidRPr="009A7EB1">
        <w:rPr>
          <w:rFonts w:ascii="Times New Roman" w:hAnsi="Times New Roman"/>
          <w:sz w:val="24"/>
        </w:rPr>
        <w:t xml:space="preserve">przetwarzanych na potrzeby niniejszego postępowania </w:t>
      </w:r>
      <w:r w:rsidR="00FD45BC" w:rsidRPr="009A7EB1">
        <w:rPr>
          <w:rFonts w:ascii="Times New Roman" w:hAnsi="Times New Roman"/>
          <w:sz w:val="24"/>
        </w:rPr>
        <w:t xml:space="preserve">jest: Gmina </w:t>
      </w:r>
      <w:r w:rsidR="004825ED" w:rsidRPr="009A7EB1">
        <w:rPr>
          <w:rFonts w:ascii="Times New Roman" w:hAnsi="Times New Roman"/>
          <w:sz w:val="24"/>
        </w:rPr>
        <w:t>Dukla</w:t>
      </w:r>
      <w:r w:rsidR="00720BEE" w:rsidRPr="009A7EB1">
        <w:rPr>
          <w:rFonts w:ascii="Times New Roman" w:hAnsi="Times New Roman"/>
          <w:sz w:val="24"/>
        </w:rPr>
        <w:t>.</w:t>
      </w:r>
    </w:p>
    <w:p w14:paraId="24D6A371" w14:textId="6B3D568D" w:rsidR="00E367EF" w:rsidRPr="009A7EB1" w:rsidRDefault="00BE1845">
      <w:pPr>
        <w:pStyle w:val="tytu"/>
        <w:numPr>
          <w:ilvl w:val="1"/>
          <w:numId w:val="30"/>
        </w:numPr>
      </w:pPr>
      <w:r w:rsidRPr="009A7EB1">
        <w:t xml:space="preserve"> </w:t>
      </w:r>
      <w:r w:rsidR="003A2C7E" w:rsidRPr="009A7EB1">
        <w:t>Jeśli ma Pani/Pan pytania dotyczące sposobu i zakresu przetwarzania Pani/Pana danych oso</w:t>
      </w:r>
      <w:r w:rsidR="003475DB" w:rsidRPr="009A7EB1">
        <w:t xml:space="preserve">bowych, </w:t>
      </w:r>
      <w:r w:rsidR="003A2C7E" w:rsidRPr="009A7EB1">
        <w:t xml:space="preserve">a także przysługujących Pani/Panu uprawnień, może się Pani/Pan skontaktować się z Inspektorem Ochrony Danych Osobowych w Urzędzie </w:t>
      </w:r>
      <w:r w:rsidR="001C38DF" w:rsidRPr="009A7EB1">
        <w:t>Miejskim w Dukli</w:t>
      </w:r>
      <w:r w:rsidR="009B620F" w:rsidRPr="009A7EB1">
        <w:t>:</w:t>
      </w:r>
      <w:r w:rsidR="0089497C" w:rsidRPr="009A7EB1">
        <w:t xml:space="preserve"> </w:t>
      </w:r>
      <w:r w:rsidR="003A2C7E" w:rsidRPr="009A7EB1">
        <w:t xml:space="preserve">za pomocą </w:t>
      </w:r>
      <w:r w:rsidR="00EA6E0A" w:rsidRPr="009A7EB1">
        <w:t>poczty elektronicznej pod adresem</w:t>
      </w:r>
      <w:r w:rsidR="009B620F" w:rsidRPr="009A7EB1">
        <w:t xml:space="preserve">: </w:t>
      </w:r>
      <w:hyperlink r:id="rId16" w:history="1">
        <w:r w:rsidR="007D5A6B" w:rsidRPr="009A7EB1">
          <w:rPr>
            <w:rStyle w:val="Hipercze"/>
          </w:rPr>
          <w:t>iod@dukla.pl</w:t>
        </w:r>
      </w:hyperlink>
      <w:r w:rsidR="001C38DF" w:rsidRPr="009A7EB1">
        <w:rPr>
          <w:rStyle w:val="Hipercze"/>
        </w:rPr>
        <w:t>.</w:t>
      </w:r>
    </w:p>
    <w:p w14:paraId="5B520FA5" w14:textId="7A16E47E" w:rsidR="00F06DE7" w:rsidRPr="009A7EB1" w:rsidRDefault="00C43B03">
      <w:pPr>
        <w:pStyle w:val="Akapitzlist"/>
        <w:numPr>
          <w:ilvl w:val="1"/>
          <w:numId w:val="30"/>
        </w:numPr>
        <w:tabs>
          <w:tab w:val="left" w:pos="993"/>
        </w:tabs>
        <w:spacing w:line="240" w:lineRule="auto"/>
        <w:rPr>
          <w:rFonts w:ascii="Times New Roman" w:hAnsi="Times New Roman"/>
          <w:b/>
          <w:bCs/>
          <w:color w:val="000000" w:themeColor="text1"/>
          <w:sz w:val="24"/>
        </w:rPr>
      </w:pPr>
      <w:r w:rsidRPr="009A7EB1">
        <w:rPr>
          <w:rFonts w:ascii="Times New Roman" w:hAnsi="Times New Roman"/>
          <w:color w:val="000000" w:themeColor="text1"/>
          <w:sz w:val="24"/>
        </w:rPr>
        <w:t>Pani/Pana dane osobowe przetwarzane będą na podstawie art. 6 ust. 1 lit. c RODO w</w:t>
      </w:r>
      <w:r w:rsidR="00ED43F1" w:rsidRPr="009A7EB1">
        <w:rPr>
          <w:rFonts w:ascii="Times New Roman" w:hAnsi="Times New Roman"/>
          <w:color w:val="000000" w:themeColor="text1"/>
          <w:sz w:val="24"/>
        </w:rPr>
        <w:t> </w:t>
      </w:r>
      <w:r w:rsidRPr="009A7EB1">
        <w:rPr>
          <w:rFonts w:ascii="Times New Roman" w:hAnsi="Times New Roman"/>
          <w:color w:val="000000" w:themeColor="text1"/>
          <w:sz w:val="24"/>
        </w:rPr>
        <w:t xml:space="preserve">celu związanym z postępowaniem o udzielenie zamówienia publicznego </w:t>
      </w:r>
      <w:proofErr w:type="gramStart"/>
      <w:r w:rsidRPr="009A7EB1">
        <w:rPr>
          <w:rFonts w:ascii="Times New Roman" w:hAnsi="Times New Roman"/>
          <w:color w:val="000000" w:themeColor="text1"/>
          <w:sz w:val="24"/>
        </w:rPr>
        <w:t xml:space="preserve">prowadzonym </w:t>
      </w:r>
      <w:r w:rsidR="005F3D4E" w:rsidRPr="009A7EB1">
        <w:rPr>
          <w:rFonts w:ascii="Times New Roman" w:hAnsi="Times New Roman"/>
          <w:color w:val="000000" w:themeColor="text1"/>
          <w:sz w:val="24"/>
        </w:rPr>
        <w:t xml:space="preserve"> </w:t>
      </w:r>
      <w:r w:rsidRPr="009A7EB1">
        <w:rPr>
          <w:rFonts w:ascii="Times New Roman" w:hAnsi="Times New Roman"/>
          <w:color w:val="000000" w:themeColor="text1"/>
          <w:sz w:val="24"/>
        </w:rPr>
        <w:t>w</w:t>
      </w:r>
      <w:proofErr w:type="gramEnd"/>
      <w:r w:rsidRPr="009A7EB1">
        <w:rPr>
          <w:rFonts w:ascii="Times New Roman" w:hAnsi="Times New Roman"/>
          <w:color w:val="000000" w:themeColor="text1"/>
          <w:sz w:val="24"/>
        </w:rPr>
        <w:t xml:space="preserve"> t</w:t>
      </w:r>
      <w:r w:rsidR="00F56407" w:rsidRPr="009A7EB1">
        <w:rPr>
          <w:rFonts w:ascii="Times New Roman" w:hAnsi="Times New Roman"/>
          <w:color w:val="000000" w:themeColor="text1"/>
          <w:sz w:val="24"/>
        </w:rPr>
        <w:t>rybie podstawowym</w:t>
      </w:r>
      <w:r w:rsidRPr="009A7EB1">
        <w:rPr>
          <w:rFonts w:ascii="Times New Roman" w:hAnsi="Times New Roman"/>
          <w:color w:val="000000" w:themeColor="text1"/>
          <w:sz w:val="24"/>
        </w:rPr>
        <w:t xml:space="preserve"> na</w:t>
      </w:r>
      <w:r w:rsidR="001D0D19" w:rsidRPr="009A7EB1">
        <w:rPr>
          <w:rFonts w:ascii="Times New Roman" w:hAnsi="Times New Roman"/>
          <w:color w:val="000000" w:themeColor="text1"/>
          <w:sz w:val="24"/>
        </w:rPr>
        <w:t>:</w:t>
      </w:r>
      <w:r w:rsidR="00A01067" w:rsidRPr="009A7EB1">
        <w:rPr>
          <w:rFonts w:ascii="Times New Roman" w:hAnsi="Times New Roman"/>
          <w:b/>
          <w:bCs/>
          <w:color w:val="000000" w:themeColor="text1"/>
          <w:sz w:val="24"/>
        </w:rPr>
        <w:t xml:space="preserve"> </w:t>
      </w:r>
      <w:r w:rsidR="008E4F63" w:rsidRPr="009A7EB1">
        <w:rPr>
          <w:rFonts w:ascii="Times New Roman" w:hAnsi="Times New Roman"/>
          <w:b/>
          <w:bCs/>
          <w:sz w:val="24"/>
        </w:rPr>
        <w:t>Wykonanie dokumentacji projektowej dla zadania pn. "Budowa kanalizacji sanitarnej w miejscowości Teodorówka"</w:t>
      </w:r>
    </w:p>
    <w:p w14:paraId="5C85ADED" w14:textId="6A391459" w:rsidR="0084660E" w:rsidRPr="009A7EB1" w:rsidRDefault="00491B09">
      <w:pPr>
        <w:pStyle w:val="Akapitzlist"/>
        <w:numPr>
          <w:ilvl w:val="1"/>
          <w:numId w:val="30"/>
        </w:numPr>
        <w:tabs>
          <w:tab w:val="left" w:pos="993"/>
        </w:tabs>
        <w:spacing w:line="240" w:lineRule="auto"/>
        <w:rPr>
          <w:rFonts w:ascii="Times New Roman" w:hAnsi="Times New Roman"/>
          <w:sz w:val="24"/>
        </w:rPr>
      </w:pPr>
      <w:r w:rsidRPr="009A7EB1">
        <w:rPr>
          <w:rFonts w:ascii="Times New Roman" w:hAnsi="Times New Roman"/>
          <w:sz w:val="24"/>
        </w:rPr>
        <w:t xml:space="preserve">Odbiorcami Pani/Pana danych osobowych będą osoby lub podmioty, którym </w:t>
      </w:r>
      <w:r w:rsidR="0084660E" w:rsidRPr="009A7EB1">
        <w:rPr>
          <w:rFonts w:ascii="Times New Roman" w:hAnsi="Times New Roman"/>
          <w:sz w:val="24"/>
        </w:rPr>
        <w:t>udostępniona zostanie dokumentacja postępowania w oparciu o art. 18 oraz art. 74 ust. 1 ustawy z dnia 11 września 2019 r. – Prawo zamówień publicznych</w:t>
      </w:r>
      <w:r w:rsidR="003F5E4A" w:rsidRPr="009A7EB1">
        <w:rPr>
          <w:rFonts w:ascii="Times New Roman" w:hAnsi="Times New Roman"/>
          <w:sz w:val="24"/>
        </w:rPr>
        <w:t xml:space="preserve">             </w:t>
      </w:r>
      <w:proofErr w:type="gramStart"/>
      <w:r w:rsidR="003F5E4A" w:rsidRPr="009A7EB1">
        <w:rPr>
          <w:rFonts w:ascii="Times New Roman" w:hAnsi="Times New Roman"/>
          <w:sz w:val="24"/>
        </w:rPr>
        <w:t xml:space="preserve">  </w:t>
      </w:r>
      <w:r w:rsidR="0084660E" w:rsidRPr="009A7EB1">
        <w:rPr>
          <w:rFonts w:ascii="Times New Roman" w:hAnsi="Times New Roman"/>
          <w:sz w:val="24"/>
        </w:rPr>
        <w:t xml:space="preserve"> (</w:t>
      </w:r>
      <w:proofErr w:type="gramEnd"/>
      <w:r w:rsidR="0084660E" w:rsidRPr="009A7EB1">
        <w:rPr>
          <w:rFonts w:ascii="Times New Roman" w:hAnsi="Times New Roman"/>
          <w:sz w:val="24"/>
        </w:rPr>
        <w:t xml:space="preserve">Dz. </w:t>
      </w:r>
      <w:proofErr w:type="spellStart"/>
      <w:r w:rsidR="0084660E" w:rsidRPr="009A7EB1">
        <w:rPr>
          <w:rFonts w:ascii="Times New Roman" w:hAnsi="Times New Roman"/>
          <w:sz w:val="24"/>
        </w:rPr>
        <w:t>U.z</w:t>
      </w:r>
      <w:proofErr w:type="spellEnd"/>
      <w:r w:rsidR="0084660E" w:rsidRPr="009A7EB1">
        <w:rPr>
          <w:rFonts w:ascii="Times New Roman" w:hAnsi="Times New Roman"/>
          <w:sz w:val="24"/>
        </w:rPr>
        <w:t xml:space="preserve"> 2</w:t>
      </w:r>
      <w:r w:rsidR="007D5A6B" w:rsidRPr="009A7EB1">
        <w:rPr>
          <w:rFonts w:ascii="Times New Roman" w:hAnsi="Times New Roman"/>
          <w:sz w:val="24"/>
        </w:rPr>
        <w:t>024</w:t>
      </w:r>
      <w:r w:rsidR="0084660E" w:rsidRPr="009A7EB1">
        <w:rPr>
          <w:rFonts w:ascii="Times New Roman" w:hAnsi="Times New Roman"/>
          <w:sz w:val="24"/>
        </w:rPr>
        <w:t xml:space="preserve"> r., poz. </w:t>
      </w:r>
      <w:r w:rsidR="007D5A6B" w:rsidRPr="009A7EB1">
        <w:rPr>
          <w:rFonts w:ascii="Times New Roman" w:hAnsi="Times New Roman"/>
          <w:sz w:val="24"/>
        </w:rPr>
        <w:t>1320 t.j.</w:t>
      </w:r>
      <w:r w:rsidR="0084660E" w:rsidRPr="009A7EB1">
        <w:rPr>
          <w:rFonts w:ascii="Times New Roman" w:hAnsi="Times New Roman"/>
          <w:sz w:val="24"/>
        </w:rPr>
        <w:t>),</w:t>
      </w:r>
    </w:p>
    <w:p w14:paraId="0F6E4C25" w14:textId="77777777" w:rsidR="00491B09" w:rsidRPr="009A7EB1" w:rsidRDefault="00491B09">
      <w:pPr>
        <w:pStyle w:val="tytu"/>
        <w:numPr>
          <w:ilvl w:val="1"/>
          <w:numId w:val="30"/>
        </w:numPr>
      </w:pPr>
      <w:r w:rsidRPr="009A7EB1">
        <w:t xml:space="preserve">Pani/Pana dane osobowe będą przechowywane, zgodnie z art. 97 ust. 1 ustawy Pzp, przez okres 4 lat od dnia zakończenia postępowania </w:t>
      </w:r>
      <w:r w:rsidR="00772D1D" w:rsidRPr="009A7EB1">
        <w:t xml:space="preserve">                                  </w:t>
      </w:r>
      <w:r w:rsidRPr="009A7EB1">
        <w:t>o udzielenie zamówienia, a jeżeli czas trwania umowy przekracza 4 lata, okres przechowywania obejmuje cały czas trwania umowy.</w:t>
      </w:r>
    </w:p>
    <w:p w14:paraId="156BE243" w14:textId="77777777" w:rsidR="007651B8" w:rsidRPr="009A7EB1" w:rsidRDefault="007651B8">
      <w:pPr>
        <w:pStyle w:val="tytu"/>
        <w:numPr>
          <w:ilvl w:val="1"/>
          <w:numId w:val="30"/>
        </w:numPr>
      </w:pPr>
      <w:r w:rsidRPr="009A7EB1">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6D3EE5E" w14:textId="77777777" w:rsidR="007651B8" w:rsidRPr="009A7EB1" w:rsidRDefault="007651B8">
      <w:pPr>
        <w:pStyle w:val="tytu"/>
        <w:numPr>
          <w:ilvl w:val="1"/>
          <w:numId w:val="30"/>
        </w:numPr>
      </w:pPr>
      <w:r w:rsidRPr="009A7EB1">
        <w:t>W odniesieniu do Pani/Pana danych osobowych decyzje nie będą podejmowane w sposób zautomatyzowany, stosownie do art. 22 RODO.</w:t>
      </w:r>
    </w:p>
    <w:p w14:paraId="6B6C77AB" w14:textId="77777777" w:rsidR="007651B8" w:rsidRPr="009A7EB1" w:rsidRDefault="007651B8">
      <w:pPr>
        <w:pStyle w:val="tytu"/>
        <w:numPr>
          <w:ilvl w:val="1"/>
          <w:numId w:val="30"/>
        </w:numPr>
      </w:pPr>
      <w:r w:rsidRPr="009A7EB1">
        <w:t>Posiada Pani/Pan:</w:t>
      </w:r>
    </w:p>
    <w:p w14:paraId="3B37CE10" w14:textId="77777777" w:rsidR="007651B8" w:rsidRPr="009A7EB1"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9A7EB1">
        <w:rPr>
          <w:rFonts w:ascii="Times New Roman" w:hAnsi="Times New Roman"/>
          <w:color w:val="000000" w:themeColor="text1"/>
          <w:sz w:val="24"/>
        </w:rPr>
        <w:t>Na podstawie art. 15 RODO prawo dostępu do danych osobowych Pani/Pana dotyczących.</w:t>
      </w:r>
    </w:p>
    <w:p w14:paraId="66E907DD" w14:textId="77777777" w:rsidR="007651B8" w:rsidRPr="009A7EB1"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9A7EB1">
        <w:rPr>
          <w:rFonts w:ascii="Times New Roman" w:hAnsi="Times New Roman"/>
          <w:color w:val="000000" w:themeColor="text1"/>
          <w:sz w:val="24"/>
        </w:rPr>
        <w:t xml:space="preserve">Na podstawie art. 16 RODO prawo do sprostowania Pani/Pana danych osobowych </w:t>
      </w:r>
      <w:r w:rsidRPr="009A7EB1">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9A7EB1">
        <w:rPr>
          <w:rFonts w:ascii="Times New Roman" w:hAnsi="Times New Roman"/>
          <w:i/>
          <w:color w:val="000000" w:themeColor="text1"/>
          <w:sz w:val="24"/>
        </w:rPr>
        <w:t>naruszać integralności</w:t>
      </w:r>
      <w:r w:rsidRPr="009A7EB1">
        <w:rPr>
          <w:rFonts w:ascii="Times New Roman" w:hAnsi="Times New Roman"/>
          <w:i/>
          <w:color w:val="000000" w:themeColor="text1"/>
          <w:sz w:val="24"/>
        </w:rPr>
        <w:t xml:space="preserve"> protokołu oraz jego załączników).</w:t>
      </w:r>
    </w:p>
    <w:p w14:paraId="14DF9124" w14:textId="77777777" w:rsidR="007651B8" w:rsidRPr="009A7EB1"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9A7EB1">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9A7EB1">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9A7EB1"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9A7EB1">
        <w:rPr>
          <w:rFonts w:ascii="Times New Roman" w:hAnsi="Times New Roman"/>
          <w:color w:val="000000" w:themeColor="text1"/>
          <w:sz w:val="24"/>
        </w:rPr>
        <w:lastRenderedPageBreak/>
        <w:t>Prawo do wniesienia skargi do Prezesa Urzędu Ochrony Danych Osobowych, gdy uzna Pani/Pan, że przetwarzanie danych osobowych Pani/Pana dotyczących narusza przepisy RODO.</w:t>
      </w:r>
    </w:p>
    <w:p w14:paraId="3F707A8E" w14:textId="77777777" w:rsidR="0038490D" w:rsidRPr="009A7EB1" w:rsidRDefault="006D42BE">
      <w:pPr>
        <w:pStyle w:val="tytu"/>
        <w:numPr>
          <w:ilvl w:val="1"/>
          <w:numId w:val="30"/>
        </w:numPr>
      </w:pPr>
      <w:r w:rsidRPr="009A7EB1">
        <w:t>Nie przysługuje Pani/Panu:</w:t>
      </w:r>
    </w:p>
    <w:p w14:paraId="591A6124" w14:textId="77777777" w:rsidR="006D42BE" w:rsidRPr="009A7EB1"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9A7EB1">
        <w:rPr>
          <w:rFonts w:ascii="Times New Roman" w:hAnsi="Times New Roman"/>
          <w:color w:val="000000" w:themeColor="text1"/>
          <w:sz w:val="24"/>
        </w:rPr>
        <w:t>W związku z art. 17 ust. 3 lit. b, d lub e RODO prawo do usunięcia danych osobowych.</w:t>
      </w:r>
    </w:p>
    <w:p w14:paraId="640D8DD3" w14:textId="77777777" w:rsidR="006D42BE" w:rsidRPr="009A7EB1"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9A7EB1">
        <w:rPr>
          <w:rFonts w:ascii="Times New Roman" w:hAnsi="Times New Roman"/>
          <w:color w:val="000000" w:themeColor="text1"/>
          <w:sz w:val="24"/>
        </w:rPr>
        <w:t>Prawo do przenoszenia danych osobowych, o którym mowa w art. 20 RODO.</w:t>
      </w:r>
    </w:p>
    <w:p w14:paraId="7706B922" w14:textId="77777777" w:rsidR="006D42BE" w:rsidRPr="009A7EB1"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9A7EB1">
        <w:rPr>
          <w:rFonts w:ascii="Times New Roman" w:hAnsi="Times New Roman"/>
          <w:color w:val="000000" w:themeColor="text1"/>
          <w:sz w:val="24"/>
        </w:rPr>
        <w:t>Na podstawie art. 21 RODO prawo sprzeciwu, wobec</w:t>
      </w:r>
      <w:r w:rsidRPr="009A7EB1">
        <w:rPr>
          <w:rFonts w:ascii="Times New Roman" w:hAnsi="Times New Roman"/>
          <w:color w:val="000000" w:themeColor="text1"/>
          <w:sz w:val="24"/>
          <w:vertAlign w:val="superscript"/>
        </w:rPr>
        <w:t>,</w:t>
      </w:r>
      <w:r w:rsidRPr="009A7EB1">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9A7EB1" w:rsidRDefault="007E2262">
      <w:pPr>
        <w:pStyle w:val="tytu"/>
        <w:numPr>
          <w:ilvl w:val="1"/>
          <w:numId w:val="30"/>
        </w:numPr>
      </w:pPr>
      <w:r w:rsidRPr="009A7EB1">
        <w:t>Ponadto Zamawiający informuje, iż:</w:t>
      </w:r>
    </w:p>
    <w:p w14:paraId="0E301FA8" w14:textId="77777777" w:rsidR="007E2262" w:rsidRPr="009A7EB1"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sidRPr="009A7EB1">
        <w:rPr>
          <w:rFonts w:ascii="Times New Roman" w:hAnsi="Times New Roman"/>
          <w:color w:val="000000" w:themeColor="text1"/>
          <w:sz w:val="24"/>
        </w:rPr>
        <w:t>w</w:t>
      </w:r>
      <w:r w:rsidR="007E2262" w:rsidRPr="009A7EB1">
        <w:rPr>
          <w:rFonts w:ascii="Times New Roman" w:hAnsi="Times New Roman"/>
          <w:color w:val="000000" w:themeColor="text1"/>
          <w:sz w:val="24"/>
        </w:rPr>
        <w:t xml:space="preserve"> przypadku gdy wykonanie obowiązków, o których mowa w art. 15 ust. 1-3 </w:t>
      </w:r>
      <w:r w:rsidR="00337667" w:rsidRPr="009A7EB1">
        <w:rPr>
          <w:rFonts w:ascii="Times New Roman" w:hAnsi="Times New Roman"/>
          <w:color w:val="000000" w:themeColor="text1"/>
          <w:sz w:val="24"/>
        </w:rPr>
        <w:t>RODO</w:t>
      </w:r>
      <w:r w:rsidR="007E2262" w:rsidRPr="009A7EB1">
        <w:rPr>
          <w:rFonts w:ascii="Times New Roman" w:hAnsi="Times New Roman"/>
          <w:color w:val="000000" w:themeColor="text1"/>
          <w:sz w:val="24"/>
        </w:rPr>
        <w:t>, wymagałoby n</w:t>
      </w:r>
      <w:r w:rsidR="00337667" w:rsidRPr="009A7EB1">
        <w:rPr>
          <w:rFonts w:ascii="Times New Roman" w:hAnsi="Times New Roman"/>
          <w:color w:val="000000" w:themeColor="text1"/>
          <w:sz w:val="24"/>
        </w:rPr>
        <w:t>iewspółmiernie dużego wysiłku, Z</w:t>
      </w:r>
      <w:r w:rsidR="007E2262" w:rsidRPr="009A7EB1">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9A7EB1">
        <w:rPr>
          <w:rFonts w:ascii="Times New Roman" w:hAnsi="Times New Roman"/>
          <w:color w:val="000000" w:themeColor="text1"/>
          <w:sz w:val="24"/>
        </w:rPr>
        <w:t> </w:t>
      </w:r>
      <w:r w:rsidR="007E2262" w:rsidRPr="009A7EB1">
        <w:rPr>
          <w:rFonts w:ascii="Times New Roman" w:hAnsi="Times New Roman"/>
          <w:color w:val="000000" w:themeColor="text1"/>
          <w:sz w:val="24"/>
        </w:rPr>
        <w:t>udzielenie zam</w:t>
      </w:r>
      <w:r w:rsidR="00337667" w:rsidRPr="009A7EB1">
        <w:rPr>
          <w:rFonts w:ascii="Times New Roman" w:hAnsi="Times New Roman"/>
          <w:color w:val="000000" w:themeColor="text1"/>
          <w:sz w:val="24"/>
        </w:rPr>
        <w:t>ówienia publicznego</w:t>
      </w:r>
      <w:r w:rsidR="007E2262" w:rsidRPr="009A7EB1">
        <w:rPr>
          <w:rFonts w:ascii="Times New Roman" w:hAnsi="Times New Roman"/>
          <w:color w:val="000000" w:themeColor="text1"/>
          <w:sz w:val="24"/>
        </w:rPr>
        <w:t>.</w:t>
      </w:r>
    </w:p>
    <w:p w14:paraId="673B17BE" w14:textId="77777777" w:rsidR="00337667" w:rsidRPr="009A7EB1"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sidRPr="009A7EB1">
        <w:rPr>
          <w:rFonts w:ascii="Times New Roman" w:hAnsi="Times New Roman"/>
          <w:color w:val="000000" w:themeColor="text1"/>
          <w:sz w:val="24"/>
        </w:rPr>
        <w:t>w</w:t>
      </w:r>
      <w:r w:rsidR="00337667" w:rsidRPr="009A7EB1">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12A6241D" w14:textId="77777777" w:rsidR="00BE1845" w:rsidRPr="009A7EB1" w:rsidRDefault="00BE1845" w:rsidP="00BE1845">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9A7EB1" w:rsidRDefault="00EE3622">
      <w:pPr>
        <w:pStyle w:val="tytu"/>
        <w:numPr>
          <w:ilvl w:val="0"/>
          <w:numId w:val="30"/>
        </w:numPr>
      </w:pPr>
      <w:r w:rsidRPr="009A7EB1">
        <w:t>INFORMACJE KOŃCOWE</w:t>
      </w:r>
    </w:p>
    <w:p w14:paraId="7349771B" w14:textId="77777777" w:rsidR="00EE3622" w:rsidRPr="009A7EB1" w:rsidRDefault="00C34D21" w:rsidP="004825ED">
      <w:pPr>
        <w:spacing w:line="240" w:lineRule="auto"/>
        <w:ind w:left="709"/>
        <w:rPr>
          <w:rFonts w:ascii="Times New Roman" w:hAnsi="Times New Roman"/>
          <w:b/>
          <w:sz w:val="24"/>
        </w:rPr>
      </w:pPr>
      <w:r w:rsidRPr="009A7EB1">
        <w:rPr>
          <w:rFonts w:ascii="Times New Roman" w:hAnsi="Times New Roman"/>
          <w:sz w:val="24"/>
        </w:rPr>
        <w:t>Zamawiający nie przewiduje (nie dopuszcza):</w:t>
      </w:r>
    </w:p>
    <w:p w14:paraId="646B4D4E" w14:textId="77777777" w:rsidR="00EE3622" w:rsidRPr="009A7EB1"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9A7EB1">
        <w:rPr>
          <w:rFonts w:ascii="Times New Roman" w:hAnsi="Times New Roman"/>
          <w:sz w:val="24"/>
        </w:rPr>
        <w:t>zawarcia umowy ramowej,</w:t>
      </w:r>
      <w:r w:rsidR="0084660E" w:rsidRPr="009A7EB1">
        <w:rPr>
          <w:rFonts w:ascii="Times New Roman" w:hAnsi="Times New Roman"/>
          <w:sz w:val="24"/>
        </w:rPr>
        <w:t xml:space="preserve"> </w:t>
      </w:r>
    </w:p>
    <w:p w14:paraId="038184FA" w14:textId="77777777" w:rsidR="00EE3622" w:rsidRPr="009A7EB1"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9A7EB1">
        <w:rPr>
          <w:rFonts w:ascii="Times New Roman" w:hAnsi="Times New Roman"/>
          <w:sz w:val="24"/>
        </w:rPr>
        <w:t>rozliczania w walutach obcych,</w:t>
      </w:r>
    </w:p>
    <w:p w14:paraId="1AD723EB" w14:textId="77777777" w:rsidR="00EE3622" w:rsidRPr="009A7EB1"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9A7EB1">
        <w:rPr>
          <w:rFonts w:ascii="Times New Roman" w:hAnsi="Times New Roman"/>
          <w:sz w:val="24"/>
        </w:rPr>
        <w:t>aukcji elektronicznej,</w:t>
      </w:r>
    </w:p>
    <w:p w14:paraId="1F6E7859" w14:textId="77777777" w:rsidR="0084660E" w:rsidRPr="009A7EB1"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9A7EB1">
        <w:rPr>
          <w:rFonts w:ascii="Times New Roman" w:hAnsi="Times New Roman"/>
          <w:sz w:val="24"/>
        </w:rPr>
        <w:t>składania ofert wariantowych</w:t>
      </w:r>
    </w:p>
    <w:p w14:paraId="6C0BB24A" w14:textId="77777777" w:rsidR="00EE3622" w:rsidRPr="009A7EB1"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9A7EB1">
        <w:rPr>
          <w:rFonts w:ascii="Times New Roman" w:hAnsi="Times New Roman"/>
          <w:sz w:val="24"/>
        </w:rPr>
        <w:t>zwrotu kosztów udziału w postępow</w:t>
      </w:r>
      <w:r w:rsidR="000B692B" w:rsidRPr="009A7EB1">
        <w:rPr>
          <w:rFonts w:ascii="Times New Roman" w:hAnsi="Times New Roman"/>
          <w:sz w:val="24"/>
        </w:rPr>
        <w:t>aniu</w:t>
      </w:r>
      <w:r w:rsidR="0009757E" w:rsidRPr="009A7EB1">
        <w:rPr>
          <w:rFonts w:ascii="Times New Roman" w:hAnsi="Times New Roman"/>
          <w:sz w:val="24"/>
        </w:rPr>
        <w:t>,</w:t>
      </w:r>
    </w:p>
    <w:p w14:paraId="17C3B76C" w14:textId="77777777" w:rsidR="000B692B" w:rsidRPr="009A7EB1"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9A7EB1">
        <w:rPr>
          <w:rFonts w:ascii="Times New Roman" w:hAnsi="Times New Roman"/>
          <w:sz w:val="24"/>
        </w:rPr>
        <w:t>składania ofert w postaci katalogów elektronicznych lub dołączenia katalogów elektronicznych do oferty</w:t>
      </w:r>
      <w:r w:rsidR="0009757E" w:rsidRPr="009A7EB1">
        <w:rPr>
          <w:rFonts w:ascii="Times New Roman" w:hAnsi="Times New Roman"/>
          <w:sz w:val="24"/>
        </w:rPr>
        <w:t>,</w:t>
      </w:r>
    </w:p>
    <w:p w14:paraId="6584193D" w14:textId="0BC26874" w:rsidR="00F34554" w:rsidRPr="009A7EB1" w:rsidRDefault="00E129F1" w:rsidP="00CF7A99">
      <w:pPr>
        <w:pStyle w:val="Akapitzlist"/>
        <w:numPr>
          <w:ilvl w:val="0"/>
          <w:numId w:val="3"/>
        </w:numPr>
        <w:tabs>
          <w:tab w:val="num" w:pos="0"/>
          <w:tab w:val="left" w:pos="426"/>
          <w:tab w:val="left" w:pos="993"/>
        </w:tabs>
        <w:spacing w:after="200" w:line="276" w:lineRule="auto"/>
        <w:ind w:left="993" w:hanging="284"/>
        <w:jc w:val="left"/>
        <w:outlineLvl w:val="0"/>
        <w:rPr>
          <w:rFonts w:ascii="Times New Roman" w:hAnsi="Times New Roman"/>
          <w:b/>
          <w:sz w:val="24"/>
        </w:rPr>
      </w:pPr>
      <w:r w:rsidRPr="009A7EB1">
        <w:rPr>
          <w:rFonts w:ascii="Times New Roman" w:hAnsi="Times New Roman"/>
          <w:sz w:val="24"/>
        </w:rPr>
        <w:t xml:space="preserve">zamówień, o których mowa w art. 214 ust. 1 pkt 7) i 8) – Prawa zamówień publicznych. </w:t>
      </w:r>
      <w:r w:rsidR="00F34554" w:rsidRPr="009A7EB1">
        <w:rPr>
          <w:rFonts w:ascii="Times New Roman" w:hAnsi="Times New Roman"/>
          <w:b/>
          <w:sz w:val="24"/>
        </w:rPr>
        <w:br w:type="page"/>
      </w:r>
    </w:p>
    <w:p w14:paraId="1BE44AE5" w14:textId="77777777" w:rsidR="00F34554" w:rsidRPr="009A7EB1" w:rsidRDefault="00F34554" w:rsidP="00526728">
      <w:pPr>
        <w:tabs>
          <w:tab w:val="num" w:pos="0"/>
          <w:tab w:val="left" w:pos="426"/>
        </w:tabs>
        <w:outlineLvl w:val="0"/>
        <w:rPr>
          <w:rFonts w:ascii="Times New Roman" w:hAnsi="Times New Roman"/>
          <w:b/>
          <w:sz w:val="24"/>
        </w:rPr>
      </w:pPr>
    </w:p>
    <w:p w14:paraId="0412B60E" w14:textId="219AA26B" w:rsidR="00526728" w:rsidRPr="009A7EB1" w:rsidRDefault="00526728" w:rsidP="00526728">
      <w:pPr>
        <w:tabs>
          <w:tab w:val="num" w:pos="0"/>
          <w:tab w:val="left" w:pos="426"/>
        </w:tabs>
        <w:outlineLvl w:val="0"/>
        <w:rPr>
          <w:rFonts w:ascii="Times New Roman" w:hAnsi="Times New Roman"/>
          <w:b/>
          <w:sz w:val="24"/>
        </w:rPr>
      </w:pPr>
      <w:r w:rsidRPr="009A7EB1">
        <w:rPr>
          <w:rFonts w:ascii="Times New Roman" w:hAnsi="Times New Roman"/>
          <w:b/>
          <w:sz w:val="24"/>
        </w:rPr>
        <w:t>Załączniki do SWZ:</w:t>
      </w:r>
    </w:p>
    <w:p w14:paraId="5CDEDF2C" w14:textId="460B1C23" w:rsidR="00526728" w:rsidRPr="009A7EB1" w:rsidRDefault="00526728" w:rsidP="00526728">
      <w:pPr>
        <w:pStyle w:val="Tekstpodstawowywcity3"/>
        <w:tabs>
          <w:tab w:val="left" w:pos="1985"/>
        </w:tabs>
        <w:ind w:left="1985" w:hanging="1985"/>
        <w:rPr>
          <w:rFonts w:ascii="Times New Roman" w:hAnsi="Times New Roman"/>
          <w:sz w:val="24"/>
        </w:rPr>
      </w:pPr>
      <w:r w:rsidRPr="009A7EB1">
        <w:rPr>
          <w:rFonts w:ascii="Times New Roman" w:hAnsi="Times New Roman"/>
          <w:sz w:val="24"/>
        </w:rPr>
        <w:t>Załącznik nr 1 -</w:t>
      </w:r>
      <w:r w:rsidRPr="009A7EB1">
        <w:rPr>
          <w:rFonts w:ascii="Times New Roman" w:hAnsi="Times New Roman"/>
          <w:sz w:val="24"/>
        </w:rPr>
        <w:tab/>
      </w:r>
      <w:r w:rsidR="005E561E" w:rsidRPr="009A7EB1">
        <w:rPr>
          <w:rFonts w:ascii="Times New Roman" w:hAnsi="Times New Roman"/>
          <w:sz w:val="24"/>
        </w:rPr>
        <w:t xml:space="preserve">Opis przedmiotu zamówienia </w:t>
      </w:r>
    </w:p>
    <w:p w14:paraId="6D247BA4" w14:textId="77777777" w:rsidR="00526728" w:rsidRPr="009A7EB1" w:rsidRDefault="00526728" w:rsidP="00526728">
      <w:pPr>
        <w:pStyle w:val="Tekstpodstawowywcity3"/>
        <w:tabs>
          <w:tab w:val="left" w:pos="1985"/>
        </w:tabs>
        <w:ind w:left="1985" w:hanging="1985"/>
        <w:rPr>
          <w:rFonts w:ascii="Times New Roman" w:hAnsi="Times New Roman"/>
          <w:sz w:val="24"/>
        </w:rPr>
      </w:pPr>
      <w:r w:rsidRPr="009A7EB1">
        <w:rPr>
          <w:rFonts w:ascii="Times New Roman" w:hAnsi="Times New Roman"/>
          <w:sz w:val="24"/>
        </w:rPr>
        <w:t>Załącznik nr 2 -</w:t>
      </w:r>
      <w:r w:rsidRPr="009A7EB1">
        <w:rPr>
          <w:rFonts w:ascii="Times New Roman" w:hAnsi="Times New Roman"/>
          <w:sz w:val="24"/>
        </w:rPr>
        <w:tab/>
        <w:t>wzór Formularza ofertowego</w:t>
      </w:r>
    </w:p>
    <w:p w14:paraId="2BA8288F" w14:textId="1ADEFE13" w:rsidR="00FB1722" w:rsidRPr="009A7EB1" w:rsidRDefault="00C7071B" w:rsidP="00FB1722">
      <w:pPr>
        <w:pStyle w:val="tekstdokumentu"/>
        <w:rPr>
          <w:rFonts w:ascii="Times New Roman" w:hAnsi="Times New Roman" w:cs="Times New Roman"/>
          <w:sz w:val="24"/>
          <w:szCs w:val="24"/>
        </w:rPr>
      </w:pPr>
      <w:r w:rsidRPr="009A7EB1">
        <w:rPr>
          <w:rFonts w:ascii="Times New Roman" w:hAnsi="Times New Roman" w:cs="Times New Roman"/>
          <w:sz w:val="24"/>
          <w:szCs w:val="24"/>
        </w:rPr>
        <w:t xml:space="preserve">Załącznik nr 3 </w:t>
      </w:r>
      <w:r w:rsidR="00771DCD" w:rsidRPr="009A7EB1">
        <w:rPr>
          <w:rFonts w:ascii="Times New Roman" w:hAnsi="Times New Roman" w:cs="Times New Roman"/>
          <w:sz w:val="24"/>
          <w:szCs w:val="24"/>
        </w:rPr>
        <w:t xml:space="preserve">- </w:t>
      </w:r>
      <w:r w:rsidR="00771DCD" w:rsidRPr="009A7EB1">
        <w:rPr>
          <w:rFonts w:ascii="Times New Roman" w:hAnsi="Times New Roman" w:cs="Times New Roman"/>
          <w:sz w:val="24"/>
          <w:szCs w:val="24"/>
        </w:rPr>
        <w:tab/>
      </w:r>
      <w:r w:rsidRPr="009A7EB1">
        <w:rPr>
          <w:rFonts w:ascii="Times New Roman" w:hAnsi="Times New Roman" w:cs="Times New Roman"/>
          <w:sz w:val="24"/>
          <w:szCs w:val="24"/>
        </w:rPr>
        <w:t>wzór oświadczenia o spełnieniu warunków udziału w postępowaniu</w:t>
      </w:r>
    </w:p>
    <w:p w14:paraId="6D28B1AA" w14:textId="77777777" w:rsidR="00C7071B" w:rsidRPr="009A7EB1" w:rsidRDefault="00E25483" w:rsidP="00C7071B">
      <w:pPr>
        <w:pStyle w:val="tekstdokumentu"/>
        <w:rPr>
          <w:rFonts w:ascii="Times New Roman" w:hAnsi="Times New Roman" w:cs="Times New Roman"/>
          <w:sz w:val="24"/>
          <w:szCs w:val="24"/>
        </w:rPr>
      </w:pPr>
      <w:r w:rsidRPr="009A7EB1">
        <w:rPr>
          <w:rFonts w:ascii="Times New Roman" w:hAnsi="Times New Roman" w:cs="Times New Roman"/>
          <w:sz w:val="24"/>
          <w:szCs w:val="24"/>
        </w:rPr>
        <w:t xml:space="preserve">Załącznik nr </w:t>
      </w:r>
      <w:r w:rsidR="007E08DF" w:rsidRPr="009A7EB1">
        <w:rPr>
          <w:rFonts w:ascii="Times New Roman" w:hAnsi="Times New Roman" w:cs="Times New Roman"/>
          <w:sz w:val="24"/>
          <w:szCs w:val="24"/>
        </w:rPr>
        <w:t>4</w:t>
      </w:r>
      <w:r w:rsidRPr="009A7EB1">
        <w:rPr>
          <w:rFonts w:ascii="Times New Roman" w:hAnsi="Times New Roman" w:cs="Times New Roman"/>
          <w:sz w:val="24"/>
          <w:szCs w:val="24"/>
        </w:rPr>
        <w:t xml:space="preserve"> </w:t>
      </w:r>
      <w:r w:rsidR="00C7071B" w:rsidRPr="009A7EB1">
        <w:rPr>
          <w:rFonts w:ascii="Times New Roman" w:hAnsi="Times New Roman" w:cs="Times New Roman"/>
          <w:sz w:val="24"/>
          <w:szCs w:val="24"/>
        </w:rPr>
        <w:t>-</w:t>
      </w:r>
      <w:r w:rsidR="00C7071B" w:rsidRPr="009A7EB1">
        <w:rPr>
          <w:rFonts w:ascii="Times New Roman" w:hAnsi="Times New Roman" w:cs="Times New Roman"/>
          <w:sz w:val="24"/>
          <w:szCs w:val="24"/>
        </w:rPr>
        <w:tab/>
        <w:t>wzór oświadczenie dotyczącego przesłanek wykluczenia z postępowania</w:t>
      </w:r>
    </w:p>
    <w:p w14:paraId="4D34BE0B" w14:textId="06AFE790" w:rsidR="00526728" w:rsidRPr="009A7EB1" w:rsidRDefault="00526728" w:rsidP="00526728">
      <w:pPr>
        <w:pStyle w:val="Tekstpodstawowywcity3"/>
        <w:tabs>
          <w:tab w:val="left" w:pos="1985"/>
        </w:tabs>
        <w:ind w:left="1985" w:hanging="1985"/>
        <w:rPr>
          <w:rFonts w:ascii="Times New Roman" w:hAnsi="Times New Roman"/>
          <w:sz w:val="24"/>
        </w:rPr>
      </w:pPr>
      <w:r w:rsidRPr="009A7EB1">
        <w:rPr>
          <w:rFonts w:ascii="Times New Roman" w:hAnsi="Times New Roman"/>
          <w:sz w:val="24"/>
        </w:rPr>
        <w:t>Załącznik nr 5 -</w:t>
      </w:r>
      <w:r w:rsidRPr="009A7EB1">
        <w:rPr>
          <w:rFonts w:ascii="Times New Roman" w:hAnsi="Times New Roman"/>
          <w:sz w:val="24"/>
        </w:rPr>
        <w:tab/>
      </w:r>
      <w:r w:rsidR="005E561E" w:rsidRPr="009A7EB1">
        <w:rPr>
          <w:rFonts w:ascii="Times New Roman" w:hAnsi="Times New Roman"/>
          <w:sz w:val="24"/>
        </w:rPr>
        <w:t xml:space="preserve">projekt umowy </w:t>
      </w:r>
    </w:p>
    <w:p w14:paraId="67F72908" w14:textId="7C19778C" w:rsidR="00CB3163" w:rsidRPr="009A7EB1" w:rsidRDefault="00E25483" w:rsidP="00526728">
      <w:pPr>
        <w:pStyle w:val="tekstdokumentu"/>
        <w:rPr>
          <w:rFonts w:ascii="Times New Roman" w:hAnsi="Times New Roman" w:cs="Times New Roman"/>
          <w:bCs/>
          <w:sz w:val="24"/>
          <w:szCs w:val="24"/>
        </w:rPr>
      </w:pPr>
      <w:r w:rsidRPr="009A7EB1">
        <w:rPr>
          <w:rFonts w:ascii="Times New Roman" w:hAnsi="Times New Roman" w:cs="Times New Roman"/>
          <w:bCs/>
          <w:sz w:val="24"/>
          <w:szCs w:val="24"/>
        </w:rPr>
        <w:t xml:space="preserve">Załącznik nr </w:t>
      </w:r>
      <w:r w:rsidR="00B63FE6" w:rsidRPr="009A7EB1">
        <w:rPr>
          <w:rFonts w:ascii="Times New Roman" w:hAnsi="Times New Roman" w:cs="Times New Roman"/>
          <w:bCs/>
          <w:sz w:val="24"/>
          <w:szCs w:val="24"/>
        </w:rPr>
        <w:t>6</w:t>
      </w:r>
      <w:r w:rsidR="00444029" w:rsidRPr="009A7EB1">
        <w:rPr>
          <w:rFonts w:ascii="Times New Roman" w:hAnsi="Times New Roman" w:cs="Times New Roman"/>
          <w:bCs/>
          <w:sz w:val="24"/>
          <w:szCs w:val="24"/>
        </w:rPr>
        <w:t xml:space="preserve"> - </w:t>
      </w:r>
      <w:r w:rsidR="00444029" w:rsidRPr="009A7EB1">
        <w:rPr>
          <w:rFonts w:ascii="Times New Roman" w:hAnsi="Times New Roman" w:cs="Times New Roman"/>
          <w:bCs/>
          <w:sz w:val="24"/>
          <w:szCs w:val="24"/>
        </w:rPr>
        <w:tab/>
      </w:r>
      <w:r w:rsidR="003F5E4A" w:rsidRPr="009A7EB1">
        <w:rPr>
          <w:rFonts w:ascii="Times New Roman" w:hAnsi="Times New Roman" w:cs="Times New Roman"/>
          <w:bCs/>
          <w:sz w:val="24"/>
          <w:szCs w:val="24"/>
        </w:rPr>
        <w:t>i</w:t>
      </w:r>
      <w:r w:rsidR="00444029" w:rsidRPr="009A7EB1">
        <w:rPr>
          <w:rFonts w:ascii="Times New Roman" w:hAnsi="Times New Roman" w:cs="Times New Roman"/>
          <w:bCs/>
          <w:sz w:val="24"/>
          <w:szCs w:val="24"/>
        </w:rPr>
        <w:t>dentyfikator postępowania</w:t>
      </w:r>
    </w:p>
    <w:p w14:paraId="0FEE066E" w14:textId="06CDBDA3" w:rsidR="00CB3163" w:rsidRPr="00CB3163" w:rsidRDefault="00CB3163" w:rsidP="00F34554">
      <w:pPr>
        <w:tabs>
          <w:tab w:val="left" w:leader="dot" w:pos="2694"/>
          <w:tab w:val="left" w:leader="dot" w:pos="4678"/>
          <w:tab w:val="left" w:pos="5245"/>
          <w:tab w:val="left" w:leader="dot" w:pos="9356"/>
        </w:tabs>
        <w:ind w:left="1560" w:hanging="1560"/>
        <w:rPr>
          <w:rFonts w:ascii="Times New Roman" w:hAnsi="Times New Roman"/>
          <w:color w:val="000000" w:themeColor="text1"/>
          <w:sz w:val="24"/>
        </w:rPr>
      </w:pPr>
      <w:r w:rsidRPr="009A7EB1">
        <w:rPr>
          <w:rFonts w:ascii="Times New Roman" w:hAnsi="Times New Roman"/>
          <w:bCs/>
          <w:sz w:val="24"/>
        </w:rPr>
        <w:t xml:space="preserve">Załącznik nr </w:t>
      </w:r>
      <w:r w:rsidR="00B63FE6" w:rsidRPr="009A7EB1">
        <w:rPr>
          <w:rFonts w:ascii="Times New Roman" w:hAnsi="Times New Roman"/>
          <w:bCs/>
          <w:sz w:val="24"/>
        </w:rPr>
        <w:t>7</w:t>
      </w:r>
      <w:r w:rsidRPr="009A7EB1">
        <w:rPr>
          <w:rFonts w:ascii="Times New Roman" w:hAnsi="Times New Roman"/>
          <w:bCs/>
          <w:sz w:val="24"/>
        </w:rPr>
        <w:t xml:space="preserve"> </w:t>
      </w:r>
      <w:proofErr w:type="gramStart"/>
      <w:r w:rsidRPr="009A7EB1">
        <w:rPr>
          <w:rFonts w:ascii="Times New Roman" w:hAnsi="Times New Roman"/>
          <w:bCs/>
          <w:sz w:val="24"/>
        </w:rPr>
        <w:t xml:space="preserve">-  </w:t>
      </w:r>
      <w:r w:rsidRPr="009A7EB1">
        <w:rPr>
          <w:rFonts w:ascii="Times New Roman" w:hAnsi="Times New Roman"/>
          <w:color w:val="000000" w:themeColor="text1"/>
          <w:sz w:val="24"/>
        </w:rPr>
        <w:t>o</w:t>
      </w:r>
      <w:proofErr w:type="gramEnd"/>
      <w:r w:rsidRPr="009A7EB1">
        <w:rPr>
          <w:rFonts w:ascii="Times New Roman" w:hAnsi="Times New Roman"/>
          <w:color w:val="000000" w:themeColor="text1"/>
          <w:sz w:val="24"/>
        </w:rPr>
        <w:t xml:space="preserve"> braku okoliczności, o których mowa w art. 7 ust. 1 ustawy </w:t>
      </w:r>
      <w:r w:rsidRPr="009A7EB1">
        <w:rPr>
          <w:rStyle w:val="Pogrubienie"/>
          <w:rFonts w:ascii="Times New Roman" w:hAnsi="Times New Roman"/>
          <w:b w:val="0"/>
          <w:sz w:val="24"/>
        </w:rPr>
        <w:t xml:space="preserve">z dnia 13 kwietnia 2022 r. – </w:t>
      </w:r>
      <w:r w:rsidRPr="009A7EB1">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7"/>
      <w:footerReference w:type="even" r:id="rId18"/>
      <w:footerReference w:type="default" r:id="rId19"/>
      <w:headerReference w:type="first" r:id="rId20"/>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BA661" w14:textId="77777777" w:rsidR="000E41A7" w:rsidRDefault="000E41A7">
      <w:r>
        <w:separator/>
      </w:r>
    </w:p>
  </w:endnote>
  <w:endnote w:type="continuationSeparator" w:id="0">
    <w:p w14:paraId="514E6035" w14:textId="77777777" w:rsidR="000E41A7" w:rsidRDefault="000E4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7519E" w14:textId="77777777" w:rsidR="000E41A7" w:rsidRDefault="000E41A7">
      <w:r>
        <w:separator/>
      </w:r>
    </w:p>
  </w:footnote>
  <w:footnote w:type="continuationSeparator" w:id="0">
    <w:p w14:paraId="5FC1312A" w14:textId="77777777" w:rsidR="000E41A7" w:rsidRDefault="000E41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1153BE0"/>
    <w:multiLevelType w:val="hybridMultilevel"/>
    <w:tmpl w:val="E6B0996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2" w15:restartNumberingAfterBreak="0">
    <w:nsid w:val="0B6609FA"/>
    <w:multiLevelType w:val="multilevel"/>
    <w:tmpl w:val="C29C6826"/>
    <w:lvl w:ilvl="0">
      <w:start w:val="1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4" w15:restartNumberingAfterBreak="0">
    <w:nsid w:val="14AC4724"/>
    <w:multiLevelType w:val="multilevel"/>
    <w:tmpl w:val="F2E04482"/>
    <w:lvl w:ilvl="0">
      <w:start w:val="19"/>
      <w:numFmt w:val="decimal"/>
      <w:lvlText w:val="%1."/>
      <w:lvlJc w:val="left"/>
      <w:pPr>
        <w:ind w:left="480" w:hanging="480"/>
      </w:pPr>
      <w:rPr>
        <w:rFonts w:hint="default"/>
      </w:rPr>
    </w:lvl>
    <w:lvl w:ilvl="1">
      <w:start w:val="2"/>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5"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6"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C5D5775"/>
    <w:multiLevelType w:val="multilevel"/>
    <w:tmpl w:val="F3F22308"/>
    <w:lvl w:ilvl="0">
      <w:start w:val="15"/>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9"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0"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1"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2" w15:restartNumberingAfterBreak="0">
    <w:nsid w:val="23467DE5"/>
    <w:multiLevelType w:val="hybridMultilevel"/>
    <w:tmpl w:val="3CF0446C"/>
    <w:lvl w:ilvl="0" w:tplc="04150017">
      <w:start w:val="1"/>
      <w:numFmt w:val="lowerLetter"/>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3"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4"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25"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27" w15:restartNumberingAfterBreak="0">
    <w:nsid w:val="277732CF"/>
    <w:multiLevelType w:val="hybridMultilevel"/>
    <w:tmpl w:val="DA822F84"/>
    <w:lvl w:ilvl="0" w:tplc="04150017">
      <w:start w:val="1"/>
      <w:numFmt w:val="lowerLetter"/>
      <w:lvlText w:val="%1)"/>
      <w:lvlJc w:val="left"/>
      <w:pPr>
        <w:ind w:left="2075" w:hanging="360"/>
      </w:pPr>
    </w:lvl>
    <w:lvl w:ilvl="1" w:tplc="04150019" w:tentative="1">
      <w:start w:val="1"/>
      <w:numFmt w:val="lowerLetter"/>
      <w:lvlText w:val="%2."/>
      <w:lvlJc w:val="left"/>
      <w:pPr>
        <w:ind w:left="2795" w:hanging="360"/>
      </w:p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28" w15:restartNumberingAfterBreak="0">
    <w:nsid w:val="29A43A8A"/>
    <w:multiLevelType w:val="multilevel"/>
    <w:tmpl w:val="6186D9BE"/>
    <w:lvl w:ilvl="0">
      <w:start w:val="7"/>
      <w:numFmt w:val="none"/>
      <w:lvlText w:val="6."/>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9"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2" w15:restartNumberingAfterBreak="0">
    <w:nsid w:val="3F1B2091"/>
    <w:multiLevelType w:val="multilevel"/>
    <w:tmpl w:val="60EEE5B4"/>
    <w:lvl w:ilvl="0">
      <w:start w:val="17"/>
      <w:numFmt w:val="decimal"/>
      <w:lvlText w:val="%1."/>
      <w:lvlJc w:val="left"/>
      <w:pPr>
        <w:ind w:left="480" w:hanging="480"/>
      </w:pPr>
      <w:rPr>
        <w:rFonts w:hint="default"/>
      </w:rPr>
    </w:lvl>
    <w:lvl w:ilvl="1">
      <w:start w:val="1"/>
      <w:numFmt w:val="decimal"/>
      <w:lvlText w:val="%2."/>
      <w:lvlJc w:val="left"/>
      <w:pPr>
        <w:ind w:left="1048" w:hanging="480"/>
      </w:pPr>
      <w:rPr>
        <w:rFonts w:ascii="Times New Roman" w:eastAsia="Times New Roman" w:hAnsi="Times New Roman" w:cs="Times New Roman"/>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3"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4" w15:restartNumberingAfterBreak="0">
    <w:nsid w:val="4D7F3616"/>
    <w:multiLevelType w:val="multilevel"/>
    <w:tmpl w:val="53E4A6D6"/>
    <w:lvl w:ilvl="0">
      <w:start w:val="3"/>
      <w:numFmt w:val="decimal"/>
      <w:lvlText w:val="%1"/>
      <w:lvlJc w:val="left"/>
      <w:pPr>
        <w:ind w:left="360" w:hanging="360"/>
      </w:pPr>
      <w:rPr>
        <w:rFonts w:hint="default"/>
        <w:b w:val="0"/>
      </w:rPr>
    </w:lvl>
    <w:lvl w:ilvl="1">
      <w:start w:val="3"/>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5"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6"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7"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38"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9"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0"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1"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2"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3" w15:restartNumberingAfterBreak="0">
    <w:nsid w:val="6E405C3E"/>
    <w:multiLevelType w:val="multilevel"/>
    <w:tmpl w:val="843A45D2"/>
    <w:lvl w:ilvl="0">
      <w:start w:val="11"/>
      <w:numFmt w:val="decimal"/>
      <w:lvlText w:val="%1"/>
      <w:lvlJc w:val="left"/>
      <w:pPr>
        <w:ind w:left="420" w:hanging="420"/>
      </w:pPr>
      <w:rPr>
        <w:rFonts w:hint="default"/>
      </w:rPr>
    </w:lvl>
    <w:lvl w:ilvl="1">
      <w:start w:val="1"/>
      <w:numFmt w:val="decimal"/>
      <w:lvlText w:val="%2)"/>
      <w:lvlJc w:val="left"/>
      <w:pPr>
        <w:ind w:left="562" w:hanging="420"/>
      </w:pPr>
      <w:rPr>
        <w:rFonts w:ascii="Times New Roman" w:eastAsia="Book Antiqua" w:hAnsi="Times New Roman" w:cs="Times New Roman"/>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6"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47" w15:restartNumberingAfterBreak="0">
    <w:nsid w:val="7272554A"/>
    <w:multiLevelType w:val="multilevel"/>
    <w:tmpl w:val="9AEE1320"/>
    <w:lvl w:ilvl="0">
      <w:start w:val="14"/>
      <w:numFmt w:val="decimal"/>
      <w:lvlText w:val="%1."/>
      <w:lvlJc w:val="left"/>
      <w:pPr>
        <w:ind w:left="480" w:hanging="480"/>
      </w:pPr>
      <w:rPr>
        <w:b w:val="0"/>
      </w:rPr>
    </w:lvl>
    <w:lvl w:ilvl="1">
      <w:start w:val="1"/>
      <w:numFmt w:val="decimal"/>
      <w:lvlText w:val="%1.%2."/>
      <w:lvlJc w:val="left"/>
      <w:pPr>
        <w:ind w:left="840" w:hanging="48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48"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9"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0"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720696"/>
    <w:multiLevelType w:val="multilevel"/>
    <w:tmpl w:val="AFA8648C"/>
    <w:lvl w:ilvl="0">
      <w:start w:val="18"/>
      <w:numFmt w:val="decimal"/>
      <w:lvlText w:val="%1"/>
      <w:lvlJc w:val="left"/>
      <w:pPr>
        <w:ind w:left="420" w:hanging="420"/>
      </w:pPr>
      <w:rPr>
        <w:rFonts w:eastAsiaTheme="minorHAnsi" w:hint="default"/>
      </w:rPr>
    </w:lvl>
    <w:lvl w:ilvl="1">
      <w:start w:val="5"/>
      <w:numFmt w:val="decimal"/>
      <w:lvlText w:val="%1.%2"/>
      <w:lvlJc w:val="left"/>
      <w:pPr>
        <w:ind w:left="1554" w:hanging="420"/>
      </w:pPr>
      <w:rPr>
        <w:rFonts w:eastAsiaTheme="minorHAnsi" w:hint="default"/>
      </w:rPr>
    </w:lvl>
    <w:lvl w:ilvl="2">
      <w:start w:val="1"/>
      <w:numFmt w:val="decimal"/>
      <w:lvlText w:val="%1.%2.%3"/>
      <w:lvlJc w:val="left"/>
      <w:pPr>
        <w:ind w:left="2988" w:hanging="720"/>
      </w:pPr>
      <w:rPr>
        <w:rFonts w:eastAsiaTheme="minorHAnsi" w:hint="default"/>
      </w:rPr>
    </w:lvl>
    <w:lvl w:ilvl="3">
      <w:start w:val="1"/>
      <w:numFmt w:val="decimal"/>
      <w:lvlText w:val="%1.%2.%3.%4"/>
      <w:lvlJc w:val="left"/>
      <w:pPr>
        <w:ind w:left="4122" w:hanging="720"/>
      </w:pPr>
      <w:rPr>
        <w:rFonts w:eastAsiaTheme="minorHAnsi" w:hint="default"/>
      </w:rPr>
    </w:lvl>
    <w:lvl w:ilvl="4">
      <w:start w:val="1"/>
      <w:numFmt w:val="decimal"/>
      <w:lvlText w:val="%1.%2.%3.%4.%5"/>
      <w:lvlJc w:val="left"/>
      <w:pPr>
        <w:ind w:left="5616" w:hanging="1080"/>
      </w:pPr>
      <w:rPr>
        <w:rFonts w:eastAsiaTheme="minorHAnsi" w:hint="default"/>
      </w:rPr>
    </w:lvl>
    <w:lvl w:ilvl="5">
      <w:start w:val="1"/>
      <w:numFmt w:val="decimal"/>
      <w:lvlText w:val="%1.%2.%3.%4.%5.%6"/>
      <w:lvlJc w:val="left"/>
      <w:pPr>
        <w:ind w:left="6750" w:hanging="1080"/>
      </w:pPr>
      <w:rPr>
        <w:rFonts w:eastAsiaTheme="minorHAnsi" w:hint="default"/>
      </w:rPr>
    </w:lvl>
    <w:lvl w:ilvl="6">
      <w:start w:val="1"/>
      <w:numFmt w:val="decimal"/>
      <w:lvlText w:val="%1.%2.%3.%4.%5.%6.%7"/>
      <w:lvlJc w:val="left"/>
      <w:pPr>
        <w:ind w:left="8244" w:hanging="1440"/>
      </w:pPr>
      <w:rPr>
        <w:rFonts w:eastAsiaTheme="minorHAnsi" w:hint="default"/>
      </w:rPr>
    </w:lvl>
    <w:lvl w:ilvl="7">
      <w:start w:val="1"/>
      <w:numFmt w:val="decimal"/>
      <w:lvlText w:val="%1.%2.%3.%4.%5.%6.%7.%8"/>
      <w:lvlJc w:val="left"/>
      <w:pPr>
        <w:ind w:left="9378" w:hanging="1440"/>
      </w:pPr>
      <w:rPr>
        <w:rFonts w:eastAsiaTheme="minorHAnsi" w:hint="default"/>
      </w:rPr>
    </w:lvl>
    <w:lvl w:ilvl="8">
      <w:start w:val="1"/>
      <w:numFmt w:val="decimal"/>
      <w:lvlText w:val="%1.%2.%3.%4.%5.%6.%7.%8.%9"/>
      <w:lvlJc w:val="left"/>
      <w:pPr>
        <w:ind w:left="10872" w:hanging="1800"/>
      </w:pPr>
      <w:rPr>
        <w:rFonts w:eastAsiaTheme="minorHAnsi" w:hint="default"/>
      </w:rPr>
    </w:lvl>
  </w:abstractNum>
  <w:abstractNum w:abstractNumId="52"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46"/>
  </w:num>
  <w:num w:numId="2" w16cid:durableId="602423104">
    <w:abstractNumId w:val="41"/>
  </w:num>
  <w:num w:numId="3" w16cid:durableId="1858888827">
    <w:abstractNumId w:val="29"/>
  </w:num>
  <w:num w:numId="4" w16cid:durableId="691759866">
    <w:abstractNumId w:val="30"/>
  </w:num>
  <w:num w:numId="5" w16cid:durableId="808472857">
    <w:abstractNumId w:val="50"/>
  </w:num>
  <w:num w:numId="6" w16cid:durableId="1517697644">
    <w:abstractNumId w:val="44"/>
  </w:num>
  <w:num w:numId="7" w16cid:durableId="101003105">
    <w:abstractNumId w:val="33"/>
  </w:num>
  <w:num w:numId="8" w16cid:durableId="1824010107">
    <w:abstractNumId w:val="26"/>
  </w:num>
  <w:num w:numId="9" w16cid:durableId="598299361">
    <w:abstractNumId w:val="40"/>
  </w:num>
  <w:num w:numId="10" w16cid:durableId="710803742">
    <w:abstractNumId w:val="38"/>
  </w:num>
  <w:num w:numId="11" w16cid:durableId="132329357">
    <w:abstractNumId w:val="49"/>
  </w:num>
  <w:num w:numId="12" w16cid:durableId="1710106137">
    <w:abstractNumId w:val="45"/>
  </w:num>
  <w:num w:numId="13" w16cid:durableId="136530737">
    <w:abstractNumId w:val="35"/>
  </w:num>
  <w:num w:numId="14" w16cid:durableId="852187474">
    <w:abstractNumId w:val="18"/>
  </w:num>
  <w:num w:numId="15" w16cid:durableId="1023894411">
    <w:abstractNumId w:val="15"/>
  </w:num>
  <w:num w:numId="16" w16cid:durableId="1454790740">
    <w:abstractNumId w:val="48"/>
  </w:num>
  <w:num w:numId="17" w16cid:durableId="1356997273">
    <w:abstractNumId w:val="42"/>
  </w:num>
  <w:num w:numId="18" w16cid:durableId="174003095">
    <w:abstractNumId w:val="31"/>
  </w:num>
  <w:num w:numId="19" w16cid:durableId="1302151589">
    <w:abstractNumId w:val="19"/>
  </w:num>
  <w:num w:numId="20" w16cid:durableId="1674917113">
    <w:abstractNumId w:val="52"/>
  </w:num>
  <w:num w:numId="21" w16cid:durableId="1243298877">
    <w:abstractNumId w:val="21"/>
  </w:num>
  <w:num w:numId="22" w16cid:durableId="1759062064">
    <w:abstractNumId w:val="10"/>
  </w:num>
  <w:num w:numId="23" w16cid:durableId="2074113621">
    <w:abstractNumId w:val="13"/>
  </w:num>
  <w:num w:numId="24" w16cid:durableId="793258940">
    <w:abstractNumId w:val="37"/>
  </w:num>
  <w:num w:numId="25" w16cid:durableId="116729745">
    <w:abstractNumId w:val="25"/>
  </w:num>
  <w:num w:numId="26" w16cid:durableId="955716161">
    <w:abstractNumId w:val="4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18032980">
    <w:abstractNumId w:val="17"/>
  </w:num>
  <w:num w:numId="28" w16cid:durableId="2127964844">
    <w:abstractNumId w:val="12"/>
  </w:num>
  <w:num w:numId="29" w16cid:durableId="1781602727">
    <w:abstractNumId w:val="51"/>
  </w:num>
  <w:num w:numId="30" w16cid:durableId="1416853262">
    <w:abstractNumId w:val="14"/>
  </w:num>
  <w:num w:numId="31" w16cid:durableId="1993364786">
    <w:abstractNumId w:val="36"/>
  </w:num>
  <w:num w:numId="32" w16cid:durableId="1854539280">
    <w:abstractNumId w:val="34"/>
  </w:num>
  <w:num w:numId="33" w16cid:durableId="14844225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79784719">
    <w:abstractNumId w:val="27"/>
  </w:num>
  <w:num w:numId="35" w16cid:durableId="1188327022">
    <w:abstractNumId w:val="43"/>
  </w:num>
  <w:num w:numId="36" w16cid:durableId="441069256">
    <w:abstractNumId w:val="22"/>
  </w:num>
  <w:num w:numId="37" w16cid:durableId="59721120">
    <w:abstractNumId w:val="24"/>
  </w:num>
  <w:num w:numId="38" w16cid:durableId="1144350340">
    <w:abstractNumId w:val="11"/>
  </w:num>
  <w:num w:numId="39" w16cid:durableId="1840999924">
    <w:abstractNumId w:val="20"/>
  </w:num>
  <w:num w:numId="40" w16cid:durableId="838538308">
    <w:abstractNumId w:val="39"/>
  </w:num>
  <w:num w:numId="41" w16cid:durableId="1679962469">
    <w:abstractNumId w:val="23"/>
  </w:num>
  <w:num w:numId="42" w16cid:durableId="292906125">
    <w:abstractNumId w:val="16"/>
  </w:num>
  <w:num w:numId="43" w16cid:durableId="1490436745">
    <w:abstractNumId w:val="32"/>
  </w:num>
  <w:num w:numId="44" w16cid:durableId="838037195">
    <w:abstractNumId w:val="9"/>
  </w:num>
  <w:num w:numId="45" w16cid:durableId="2024820958">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200D0"/>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4E82"/>
    <w:rsid w:val="00045A64"/>
    <w:rsid w:val="00045F3C"/>
    <w:rsid w:val="000461F0"/>
    <w:rsid w:val="000464D5"/>
    <w:rsid w:val="00046951"/>
    <w:rsid w:val="00050C8E"/>
    <w:rsid w:val="000518A3"/>
    <w:rsid w:val="0005260B"/>
    <w:rsid w:val="000535A0"/>
    <w:rsid w:val="0005372E"/>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4CF7"/>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11BD"/>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0209"/>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591A"/>
    <w:rsid w:val="000D6172"/>
    <w:rsid w:val="000E005A"/>
    <w:rsid w:val="000E05D5"/>
    <w:rsid w:val="000E0A75"/>
    <w:rsid w:val="000E1DA2"/>
    <w:rsid w:val="000E306A"/>
    <w:rsid w:val="000E3E10"/>
    <w:rsid w:val="000E3E14"/>
    <w:rsid w:val="000E41A7"/>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228"/>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2D30"/>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B87"/>
    <w:rsid w:val="00163D2A"/>
    <w:rsid w:val="00163F3F"/>
    <w:rsid w:val="0016406D"/>
    <w:rsid w:val="001647BD"/>
    <w:rsid w:val="00164A90"/>
    <w:rsid w:val="001653CB"/>
    <w:rsid w:val="001662BA"/>
    <w:rsid w:val="0016772C"/>
    <w:rsid w:val="00167977"/>
    <w:rsid w:val="00167A57"/>
    <w:rsid w:val="00167DC5"/>
    <w:rsid w:val="00170A8B"/>
    <w:rsid w:val="0017125D"/>
    <w:rsid w:val="0017133B"/>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1DF5"/>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3C2B"/>
    <w:rsid w:val="00194569"/>
    <w:rsid w:val="00194BEC"/>
    <w:rsid w:val="0019502E"/>
    <w:rsid w:val="00195063"/>
    <w:rsid w:val="00195CF0"/>
    <w:rsid w:val="00195F35"/>
    <w:rsid w:val="001963DE"/>
    <w:rsid w:val="00196839"/>
    <w:rsid w:val="001A07AF"/>
    <w:rsid w:val="001A0BA9"/>
    <w:rsid w:val="001A0C5E"/>
    <w:rsid w:val="001A1186"/>
    <w:rsid w:val="001A14FD"/>
    <w:rsid w:val="001A269F"/>
    <w:rsid w:val="001A2FEB"/>
    <w:rsid w:val="001A300E"/>
    <w:rsid w:val="001A387A"/>
    <w:rsid w:val="001A3D9E"/>
    <w:rsid w:val="001A405B"/>
    <w:rsid w:val="001A515A"/>
    <w:rsid w:val="001A680A"/>
    <w:rsid w:val="001A6D03"/>
    <w:rsid w:val="001A70B7"/>
    <w:rsid w:val="001A7BF1"/>
    <w:rsid w:val="001A7FAF"/>
    <w:rsid w:val="001B033C"/>
    <w:rsid w:val="001B12BB"/>
    <w:rsid w:val="001B1307"/>
    <w:rsid w:val="001B13F4"/>
    <w:rsid w:val="001B14EE"/>
    <w:rsid w:val="001B199F"/>
    <w:rsid w:val="001B1EC8"/>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7CD"/>
    <w:rsid w:val="00234A66"/>
    <w:rsid w:val="002350CD"/>
    <w:rsid w:val="002356C3"/>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38CB"/>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674B4"/>
    <w:rsid w:val="00271335"/>
    <w:rsid w:val="002718DA"/>
    <w:rsid w:val="00271E59"/>
    <w:rsid w:val="00272132"/>
    <w:rsid w:val="002723D1"/>
    <w:rsid w:val="00272B01"/>
    <w:rsid w:val="0027334D"/>
    <w:rsid w:val="002735D4"/>
    <w:rsid w:val="002737AD"/>
    <w:rsid w:val="00274BD4"/>
    <w:rsid w:val="00275AFB"/>
    <w:rsid w:val="00276211"/>
    <w:rsid w:val="002776AC"/>
    <w:rsid w:val="00277BD3"/>
    <w:rsid w:val="00281AE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0A"/>
    <w:rsid w:val="002B6EF7"/>
    <w:rsid w:val="002B7292"/>
    <w:rsid w:val="002C00DF"/>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156"/>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6624"/>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24F9"/>
    <w:rsid w:val="00323729"/>
    <w:rsid w:val="00323968"/>
    <w:rsid w:val="003244C1"/>
    <w:rsid w:val="00324AE8"/>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503"/>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BCB"/>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215"/>
    <w:rsid w:val="00383B2C"/>
    <w:rsid w:val="0038409D"/>
    <w:rsid w:val="003842E7"/>
    <w:rsid w:val="003847B1"/>
    <w:rsid w:val="0038490D"/>
    <w:rsid w:val="003855A3"/>
    <w:rsid w:val="00385895"/>
    <w:rsid w:val="00386305"/>
    <w:rsid w:val="00387145"/>
    <w:rsid w:val="00387178"/>
    <w:rsid w:val="00387EDD"/>
    <w:rsid w:val="00390428"/>
    <w:rsid w:val="0039043E"/>
    <w:rsid w:val="00390469"/>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3155"/>
    <w:rsid w:val="003B3A63"/>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C6512"/>
    <w:rsid w:val="003D09B2"/>
    <w:rsid w:val="003D1A0C"/>
    <w:rsid w:val="003D1FF6"/>
    <w:rsid w:val="003D23D2"/>
    <w:rsid w:val="003D2720"/>
    <w:rsid w:val="003D2CC6"/>
    <w:rsid w:val="003D31D7"/>
    <w:rsid w:val="003D328F"/>
    <w:rsid w:val="003D3A66"/>
    <w:rsid w:val="003D3E3F"/>
    <w:rsid w:val="003D6108"/>
    <w:rsid w:val="003D61E1"/>
    <w:rsid w:val="003D63A5"/>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0E6"/>
    <w:rsid w:val="00425314"/>
    <w:rsid w:val="00425410"/>
    <w:rsid w:val="00425AE1"/>
    <w:rsid w:val="00426BFD"/>
    <w:rsid w:val="00427212"/>
    <w:rsid w:val="00427604"/>
    <w:rsid w:val="00427896"/>
    <w:rsid w:val="00427B30"/>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15D2"/>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03C"/>
    <w:rsid w:val="00485669"/>
    <w:rsid w:val="00486632"/>
    <w:rsid w:val="004866B1"/>
    <w:rsid w:val="004869B8"/>
    <w:rsid w:val="00486CC0"/>
    <w:rsid w:val="00486D7E"/>
    <w:rsid w:val="004874EE"/>
    <w:rsid w:val="004902C5"/>
    <w:rsid w:val="00490B74"/>
    <w:rsid w:val="00490FF4"/>
    <w:rsid w:val="00491215"/>
    <w:rsid w:val="00491266"/>
    <w:rsid w:val="00491B09"/>
    <w:rsid w:val="004924B5"/>
    <w:rsid w:val="00492629"/>
    <w:rsid w:val="004926F7"/>
    <w:rsid w:val="00492ED0"/>
    <w:rsid w:val="004931C8"/>
    <w:rsid w:val="00493462"/>
    <w:rsid w:val="0049372E"/>
    <w:rsid w:val="00493D1A"/>
    <w:rsid w:val="00493F4B"/>
    <w:rsid w:val="0049438C"/>
    <w:rsid w:val="0049479D"/>
    <w:rsid w:val="00495BBA"/>
    <w:rsid w:val="004971F7"/>
    <w:rsid w:val="00497354"/>
    <w:rsid w:val="00497523"/>
    <w:rsid w:val="00497ABB"/>
    <w:rsid w:val="00497BC6"/>
    <w:rsid w:val="00497E2A"/>
    <w:rsid w:val="004A1008"/>
    <w:rsid w:val="004A11DD"/>
    <w:rsid w:val="004A34C9"/>
    <w:rsid w:val="004A4866"/>
    <w:rsid w:val="004A4B90"/>
    <w:rsid w:val="004A552C"/>
    <w:rsid w:val="004A57BF"/>
    <w:rsid w:val="004A6211"/>
    <w:rsid w:val="004A66D1"/>
    <w:rsid w:val="004A6A2F"/>
    <w:rsid w:val="004A7770"/>
    <w:rsid w:val="004B1379"/>
    <w:rsid w:val="004B1781"/>
    <w:rsid w:val="004B1BC1"/>
    <w:rsid w:val="004B2062"/>
    <w:rsid w:val="004B278E"/>
    <w:rsid w:val="004B2C80"/>
    <w:rsid w:val="004B2EE5"/>
    <w:rsid w:val="004B2F38"/>
    <w:rsid w:val="004B3388"/>
    <w:rsid w:val="004B3899"/>
    <w:rsid w:val="004B4514"/>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2DD"/>
    <w:rsid w:val="004E6EA0"/>
    <w:rsid w:val="004E730E"/>
    <w:rsid w:val="004E7B33"/>
    <w:rsid w:val="004F15FE"/>
    <w:rsid w:val="004F1C54"/>
    <w:rsid w:val="004F2A07"/>
    <w:rsid w:val="004F2EFE"/>
    <w:rsid w:val="004F2F8B"/>
    <w:rsid w:val="004F3252"/>
    <w:rsid w:val="004F416A"/>
    <w:rsid w:val="004F5596"/>
    <w:rsid w:val="004F5664"/>
    <w:rsid w:val="004F5CF1"/>
    <w:rsid w:val="004F706E"/>
    <w:rsid w:val="004F7C50"/>
    <w:rsid w:val="005001D6"/>
    <w:rsid w:val="00501098"/>
    <w:rsid w:val="005018ED"/>
    <w:rsid w:val="00501D56"/>
    <w:rsid w:val="00501E90"/>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43F5"/>
    <w:rsid w:val="00535518"/>
    <w:rsid w:val="00536693"/>
    <w:rsid w:val="0053736A"/>
    <w:rsid w:val="00537373"/>
    <w:rsid w:val="00537ABC"/>
    <w:rsid w:val="00541779"/>
    <w:rsid w:val="00543558"/>
    <w:rsid w:val="00543C0C"/>
    <w:rsid w:val="005454ED"/>
    <w:rsid w:val="005457A6"/>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57D4B"/>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950"/>
    <w:rsid w:val="00571BE5"/>
    <w:rsid w:val="00572AFD"/>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EBF"/>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61E"/>
    <w:rsid w:val="005E59EA"/>
    <w:rsid w:val="005E6DF0"/>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5682"/>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6EE9"/>
    <w:rsid w:val="0061767D"/>
    <w:rsid w:val="0061777C"/>
    <w:rsid w:val="006178AF"/>
    <w:rsid w:val="00617A57"/>
    <w:rsid w:val="00617BB5"/>
    <w:rsid w:val="00620014"/>
    <w:rsid w:val="00620484"/>
    <w:rsid w:val="0062102A"/>
    <w:rsid w:val="00621AB2"/>
    <w:rsid w:val="00621E02"/>
    <w:rsid w:val="00621F40"/>
    <w:rsid w:val="0062206E"/>
    <w:rsid w:val="006233A1"/>
    <w:rsid w:val="00623EE2"/>
    <w:rsid w:val="006240AA"/>
    <w:rsid w:val="006241A6"/>
    <w:rsid w:val="00624B80"/>
    <w:rsid w:val="00625F33"/>
    <w:rsid w:val="006261C4"/>
    <w:rsid w:val="006265BB"/>
    <w:rsid w:val="0062678D"/>
    <w:rsid w:val="00626B3D"/>
    <w:rsid w:val="006276D5"/>
    <w:rsid w:val="0063097F"/>
    <w:rsid w:val="00630C4B"/>
    <w:rsid w:val="0063135D"/>
    <w:rsid w:val="00631D0F"/>
    <w:rsid w:val="0063227C"/>
    <w:rsid w:val="006328CB"/>
    <w:rsid w:val="0063364B"/>
    <w:rsid w:val="00633858"/>
    <w:rsid w:val="00634A75"/>
    <w:rsid w:val="006359A7"/>
    <w:rsid w:val="00635C89"/>
    <w:rsid w:val="00636238"/>
    <w:rsid w:val="006362E5"/>
    <w:rsid w:val="006364C0"/>
    <w:rsid w:val="00636ECB"/>
    <w:rsid w:val="00637663"/>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0FEE"/>
    <w:rsid w:val="006610EF"/>
    <w:rsid w:val="0066171F"/>
    <w:rsid w:val="006617BE"/>
    <w:rsid w:val="006628D5"/>
    <w:rsid w:val="00662942"/>
    <w:rsid w:val="00662A14"/>
    <w:rsid w:val="00663173"/>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2D63"/>
    <w:rsid w:val="006A33A4"/>
    <w:rsid w:val="006A4DFF"/>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814"/>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312"/>
    <w:rsid w:val="007015F4"/>
    <w:rsid w:val="007017CD"/>
    <w:rsid w:val="007017D3"/>
    <w:rsid w:val="00701AB3"/>
    <w:rsid w:val="00702646"/>
    <w:rsid w:val="00703175"/>
    <w:rsid w:val="007031D1"/>
    <w:rsid w:val="0070330B"/>
    <w:rsid w:val="0070335C"/>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BED"/>
    <w:rsid w:val="00731C2D"/>
    <w:rsid w:val="00731E63"/>
    <w:rsid w:val="007322D6"/>
    <w:rsid w:val="00734001"/>
    <w:rsid w:val="00734113"/>
    <w:rsid w:val="00734418"/>
    <w:rsid w:val="007348DC"/>
    <w:rsid w:val="00735996"/>
    <w:rsid w:val="00735EEB"/>
    <w:rsid w:val="0073600D"/>
    <w:rsid w:val="00736568"/>
    <w:rsid w:val="007368E6"/>
    <w:rsid w:val="00736931"/>
    <w:rsid w:val="0073693E"/>
    <w:rsid w:val="00736A40"/>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3E89"/>
    <w:rsid w:val="00764316"/>
    <w:rsid w:val="00764A64"/>
    <w:rsid w:val="00764CF8"/>
    <w:rsid w:val="0076514B"/>
    <w:rsid w:val="007651B8"/>
    <w:rsid w:val="00765794"/>
    <w:rsid w:val="00766575"/>
    <w:rsid w:val="007669B2"/>
    <w:rsid w:val="00767687"/>
    <w:rsid w:val="00767B9B"/>
    <w:rsid w:val="00767E19"/>
    <w:rsid w:val="007701B9"/>
    <w:rsid w:val="00770976"/>
    <w:rsid w:val="007710B8"/>
    <w:rsid w:val="00771DCD"/>
    <w:rsid w:val="0077234E"/>
    <w:rsid w:val="0077249F"/>
    <w:rsid w:val="007726CD"/>
    <w:rsid w:val="00772CEB"/>
    <w:rsid w:val="00772D1D"/>
    <w:rsid w:val="007733CF"/>
    <w:rsid w:val="007738BA"/>
    <w:rsid w:val="00773D33"/>
    <w:rsid w:val="007744E9"/>
    <w:rsid w:val="00774733"/>
    <w:rsid w:val="007747CB"/>
    <w:rsid w:val="00774EA6"/>
    <w:rsid w:val="007754C6"/>
    <w:rsid w:val="00775506"/>
    <w:rsid w:val="00775575"/>
    <w:rsid w:val="00776234"/>
    <w:rsid w:val="0077657A"/>
    <w:rsid w:val="00776BF5"/>
    <w:rsid w:val="00776FEE"/>
    <w:rsid w:val="007775CE"/>
    <w:rsid w:val="007778AF"/>
    <w:rsid w:val="00780184"/>
    <w:rsid w:val="0078051E"/>
    <w:rsid w:val="00780C6A"/>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A33"/>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BC1"/>
    <w:rsid w:val="007C1CC5"/>
    <w:rsid w:val="007C1D3F"/>
    <w:rsid w:val="007C1D4C"/>
    <w:rsid w:val="007C29E8"/>
    <w:rsid w:val="007C2A36"/>
    <w:rsid w:val="007C39B1"/>
    <w:rsid w:val="007C4798"/>
    <w:rsid w:val="007C4BA5"/>
    <w:rsid w:val="007C594A"/>
    <w:rsid w:val="007C7E20"/>
    <w:rsid w:val="007D07EE"/>
    <w:rsid w:val="007D08C1"/>
    <w:rsid w:val="007D17F1"/>
    <w:rsid w:val="007D25B3"/>
    <w:rsid w:val="007D3C06"/>
    <w:rsid w:val="007D414C"/>
    <w:rsid w:val="007D4913"/>
    <w:rsid w:val="007D4D09"/>
    <w:rsid w:val="007D4E2E"/>
    <w:rsid w:val="007D5A6B"/>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1965"/>
    <w:rsid w:val="007F3283"/>
    <w:rsid w:val="007F331B"/>
    <w:rsid w:val="007F3E4C"/>
    <w:rsid w:val="007F4ABB"/>
    <w:rsid w:val="007F517F"/>
    <w:rsid w:val="007F521C"/>
    <w:rsid w:val="007F5BAA"/>
    <w:rsid w:val="007F5D8E"/>
    <w:rsid w:val="008001CC"/>
    <w:rsid w:val="00800552"/>
    <w:rsid w:val="00800ED9"/>
    <w:rsid w:val="00800FEA"/>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E68"/>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478"/>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AA"/>
    <w:rsid w:val="00866EC5"/>
    <w:rsid w:val="008678DD"/>
    <w:rsid w:val="00867B21"/>
    <w:rsid w:val="00867F4F"/>
    <w:rsid w:val="0087010F"/>
    <w:rsid w:val="00871616"/>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C4"/>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6EB"/>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4F63"/>
    <w:rsid w:val="008E5174"/>
    <w:rsid w:val="008E5A99"/>
    <w:rsid w:val="008E5AE3"/>
    <w:rsid w:val="008E5BED"/>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42A"/>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17B"/>
    <w:rsid w:val="00917527"/>
    <w:rsid w:val="009177D2"/>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48C8"/>
    <w:rsid w:val="00947CEB"/>
    <w:rsid w:val="00950E06"/>
    <w:rsid w:val="0095147F"/>
    <w:rsid w:val="00951E91"/>
    <w:rsid w:val="00952A48"/>
    <w:rsid w:val="00953139"/>
    <w:rsid w:val="00953229"/>
    <w:rsid w:val="00953231"/>
    <w:rsid w:val="00954BD9"/>
    <w:rsid w:val="00954F42"/>
    <w:rsid w:val="009569DC"/>
    <w:rsid w:val="00956D18"/>
    <w:rsid w:val="009572F8"/>
    <w:rsid w:val="00960616"/>
    <w:rsid w:val="00960B57"/>
    <w:rsid w:val="00961FBF"/>
    <w:rsid w:val="0096225C"/>
    <w:rsid w:val="00962B0A"/>
    <w:rsid w:val="00962EC7"/>
    <w:rsid w:val="00964604"/>
    <w:rsid w:val="00964E49"/>
    <w:rsid w:val="00965102"/>
    <w:rsid w:val="00965589"/>
    <w:rsid w:val="00965709"/>
    <w:rsid w:val="00966AF3"/>
    <w:rsid w:val="00967F0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5E2F"/>
    <w:rsid w:val="009865A9"/>
    <w:rsid w:val="00986D0B"/>
    <w:rsid w:val="00986D27"/>
    <w:rsid w:val="00987719"/>
    <w:rsid w:val="00990EF1"/>
    <w:rsid w:val="009917B3"/>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5A6D"/>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A7EB1"/>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334"/>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067"/>
    <w:rsid w:val="00A01189"/>
    <w:rsid w:val="00A018A7"/>
    <w:rsid w:val="00A01CE6"/>
    <w:rsid w:val="00A02BB1"/>
    <w:rsid w:val="00A02CF8"/>
    <w:rsid w:val="00A02F90"/>
    <w:rsid w:val="00A04756"/>
    <w:rsid w:val="00A05B21"/>
    <w:rsid w:val="00A05BC7"/>
    <w:rsid w:val="00A060A6"/>
    <w:rsid w:val="00A0652D"/>
    <w:rsid w:val="00A06DBF"/>
    <w:rsid w:val="00A074C7"/>
    <w:rsid w:val="00A07AF1"/>
    <w:rsid w:val="00A10879"/>
    <w:rsid w:val="00A108AD"/>
    <w:rsid w:val="00A10AEF"/>
    <w:rsid w:val="00A10DFA"/>
    <w:rsid w:val="00A1173C"/>
    <w:rsid w:val="00A12510"/>
    <w:rsid w:val="00A127B4"/>
    <w:rsid w:val="00A1281B"/>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083"/>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58C5"/>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6A76"/>
    <w:rsid w:val="00A476B0"/>
    <w:rsid w:val="00A503B9"/>
    <w:rsid w:val="00A50437"/>
    <w:rsid w:val="00A5090F"/>
    <w:rsid w:val="00A50D16"/>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57A"/>
    <w:rsid w:val="00A63654"/>
    <w:rsid w:val="00A642AC"/>
    <w:rsid w:val="00A6430F"/>
    <w:rsid w:val="00A645A6"/>
    <w:rsid w:val="00A647F9"/>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70B"/>
    <w:rsid w:val="00A85A97"/>
    <w:rsid w:val="00A85F91"/>
    <w:rsid w:val="00A86C60"/>
    <w:rsid w:val="00A878C1"/>
    <w:rsid w:val="00A87E3E"/>
    <w:rsid w:val="00A904D6"/>
    <w:rsid w:val="00A90E87"/>
    <w:rsid w:val="00A929DB"/>
    <w:rsid w:val="00A92AB1"/>
    <w:rsid w:val="00A92D4F"/>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2835"/>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338"/>
    <w:rsid w:val="00AE7A06"/>
    <w:rsid w:val="00AF1644"/>
    <w:rsid w:val="00AF1892"/>
    <w:rsid w:val="00AF3015"/>
    <w:rsid w:val="00AF3AB1"/>
    <w:rsid w:val="00AF3D9A"/>
    <w:rsid w:val="00AF467B"/>
    <w:rsid w:val="00AF5123"/>
    <w:rsid w:val="00AF532C"/>
    <w:rsid w:val="00AF5732"/>
    <w:rsid w:val="00AF62D3"/>
    <w:rsid w:val="00AF639B"/>
    <w:rsid w:val="00AF6C6E"/>
    <w:rsid w:val="00AF6F17"/>
    <w:rsid w:val="00AF7078"/>
    <w:rsid w:val="00AF729E"/>
    <w:rsid w:val="00AF73C2"/>
    <w:rsid w:val="00B006A0"/>
    <w:rsid w:val="00B01887"/>
    <w:rsid w:val="00B0211A"/>
    <w:rsid w:val="00B028A2"/>
    <w:rsid w:val="00B03258"/>
    <w:rsid w:val="00B048BA"/>
    <w:rsid w:val="00B057A8"/>
    <w:rsid w:val="00B05CF6"/>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2E1"/>
    <w:rsid w:val="00B25C26"/>
    <w:rsid w:val="00B26106"/>
    <w:rsid w:val="00B26301"/>
    <w:rsid w:val="00B26D76"/>
    <w:rsid w:val="00B27D64"/>
    <w:rsid w:val="00B27F3C"/>
    <w:rsid w:val="00B27F54"/>
    <w:rsid w:val="00B30537"/>
    <w:rsid w:val="00B30B4F"/>
    <w:rsid w:val="00B31C4C"/>
    <w:rsid w:val="00B31D07"/>
    <w:rsid w:val="00B3300E"/>
    <w:rsid w:val="00B33352"/>
    <w:rsid w:val="00B33576"/>
    <w:rsid w:val="00B34544"/>
    <w:rsid w:val="00B346D1"/>
    <w:rsid w:val="00B34863"/>
    <w:rsid w:val="00B3565D"/>
    <w:rsid w:val="00B35BA5"/>
    <w:rsid w:val="00B362D7"/>
    <w:rsid w:val="00B367DE"/>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3FE6"/>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5D86"/>
    <w:rsid w:val="00B7721D"/>
    <w:rsid w:val="00B77566"/>
    <w:rsid w:val="00B77C1E"/>
    <w:rsid w:val="00B802E2"/>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1845"/>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7F2"/>
    <w:rsid w:val="00BF19DE"/>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0D3C"/>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7B7"/>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3E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0F4"/>
    <w:rsid w:val="00C579DB"/>
    <w:rsid w:val="00C60B55"/>
    <w:rsid w:val="00C6327B"/>
    <w:rsid w:val="00C63725"/>
    <w:rsid w:val="00C63FEF"/>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3DB6"/>
    <w:rsid w:val="00C7429C"/>
    <w:rsid w:val="00C74924"/>
    <w:rsid w:val="00C74A88"/>
    <w:rsid w:val="00C74F89"/>
    <w:rsid w:val="00C758E2"/>
    <w:rsid w:val="00C75BBD"/>
    <w:rsid w:val="00C75D1B"/>
    <w:rsid w:val="00C76A4C"/>
    <w:rsid w:val="00C76B7F"/>
    <w:rsid w:val="00C77022"/>
    <w:rsid w:val="00C772C1"/>
    <w:rsid w:val="00C773A5"/>
    <w:rsid w:val="00C802A5"/>
    <w:rsid w:val="00C80933"/>
    <w:rsid w:val="00C80CA0"/>
    <w:rsid w:val="00C81488"/>
    <w:rsid w:val="00C814F6"/>
    <w:rsid w:val="00C81842"/>
    <w:rsid w:val="00C81A38"/>
    <w:rsid w:val="00C81F10"/>
    <w:rsid w:val="00C82E3E"/>
    <w:rsid w:val="00C8305D"/>
    <w:rsid w:val="00C83EC6"/>
    <w:rsid w:val="00C8402B"/>
    <w:rsid w:val="00C8404F"/>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E0422"/>
    <w:rsid w:val="00CE0736"/>
    <w:rsid w:val="00CE09AD"/>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387"/>
    <w:rsid w:val="00D03851"/>
    <w:rsid w:val="00D03C13"/>
    <w:rsid w:val="00D03CB8"/>
    <w:rsid w:val="00D042AB"/>
    <w:rsid w:val="00D04DAF"/>
    <w:rsid w:val="00D05892"/>
    <w:rsid w:val="00D05BD0"/>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2CC0"/>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057"/>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2CA8"/>
    <w:rsid w:val="00D73661"/>
    <w:rsid w:val="00D7419E"/>
    <w:rsid w:val="00D74AED"/>
    <w:rsid w:val="00D75DAB"/>
    <w:rsid w:val="00D75EF7"/>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1AE9"/>
    <w:rsid w:val="00DB24A4"/>
    <w:rsid w:val="00DB2859"/>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3B"/>
    <w:rsid w:val="00DF10BB"/>
    <w:rsid w:val="00DF12BF"/>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98"/>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353"/>
    <w:rsid w:val="00E219B3"/>
    <w:rsid w:val="00E21DED"/>
    <w:rsid w:val="00E21E62"/>
    <w:rsid w:val="00E22023"/>
    <w:rsid w:val="00E23477"/>
    <w:rsid w:val="00E23622"/>
    <w:rsid w:val="00E23F00"/>
    <w:rsid w:val="00E23F9B"/>
    <w:rsid w:val="00E2475A"/>
    <w:rsid w:val="00E24E8D"/>
    <w:rsid w:val="00E25483"/>
    <w:rsid w:val="00E25D2C"/>
    <w:rsid w:val="00E26340"/>
    <w:rsid w:val="00E264BC"/>
    <w:rsid w:val="00E26595"/>
    <w:rsid w:val="00E27698"/>
    <w:rsid w:val="00E27BE9"/>
    <w:rsid w:val="00E27FDF"/>
    <w:rsid w:val="00E307EF"/>
    <w:rsid w:val="00E30881"/>
    <w:rsid w:val="00E309D8"/>
    <w:rsid w:val="00E30C92"/>
    <w:rsid w:val="00E312FC"/>
    <w:rsid w:val="00E3186E"/>
    <w:rsid w:val="00E32C3B"/>
    <w:rsid w:val="00E32D0E"/>
    <w:rsid w:val="00E33164"/>
    <w:rsid w:val="00E33408"/>
    <w:rsid w:val="00E334D9"/>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3A86"/>
    <w:rsid w:val="00E547CC"/>
    <w:rsid w:val="00E54904"/>
    <w:rsid w:val="00E54C34"/>
    <w:rsid w:val="00E55562"/>
    <w:rsid w:val="00E55F76"/>
    <w:rsid w:val="00E55FAB"/>
    <w:rsid w:val="00E565BD"/>
    <w:rsid w:val="00E56825"/>
    <w:rsid w:val="00E568E6"/>
    <w:rsid w:val="00E56E30"/>
    <w:rsid w:val="00E57E81"/>
    <w:rsid w:val="00E600BE"/>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052A"/>
    <w:rsid w:val="00E816F8"/>
    <w:rsid w:val="00E81CFC"/>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4992"/>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31E"/>
    <w:rsid w:val="00EE4D5F"/>
    <w:rsid w:val="00EE4E1D"/>
    <w:rsid w:val="00EE5551"/>
    <w:rsid w:val="00EE5B3D"/>
    <w:rsid w:val="00EE6282"/>
    <w:rsid w:val="00EE6315"/>
    <w:rsid w:val="00EE6A32"/>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DE7"/>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27D3"/>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54"/>
    <w:rsid w:val="00F345B6"/>
    <w:rsid w:val="00F34894"/>
    <w:rsid w:val="00F3519D"/>
    <w:rsid w:val="00F35433"/>
    <w:rsid w:val="00F35490"/>
    <w:rsid w:val="00F354D8"/>
    <w:rsid w:val="00F36D8B"/>
    <w:rsid w:val="00F3747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25F"/>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6"/>
    <w:rsid w:val="00F820CE"/>
    <w:rsid w:val="00F82CCA"/>
    <w:rsid w:val="00F83B2D"/>
    <w:rsid w:val="00F83C56"/>
    <w:rsid w:val="00F83CA7"/>
    <w:rsid w:val="00F8468E"/>
    <w:rsid w:val="00F84FC5"/>
    <w:rsid w:val="00F85620"/>
    <w:rsid w:val="00F85DD5"/>
    <w:rsid w:val="00F85F96"/>
    <w:rsid w:val="00F860AA"/>
    <w:rsid w:val="00F865F7"/>
    <w:rsid w:val="00F866FA"/>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49DC"/>
    <w:rsid w:val="00FA56C7"/>
    <w:rsid w:val="00FA5C7C"/>
    <w:rsid w:val="00FA793A"/>
    <w:rsid w:val="00FB0AC9"/>
    <w:rsid w:val="00FB1722"/>
    <w:rsid w:val="00FB1F96"/>
    <w:rsid w:val="00FB290A"/>
    <w:rsid w:val="00FB2AEE"/>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C92"/>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1067"/>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20"/>
      </w:numPr>
      <w:tabs>
        <w:tab w:val="left" w:pos="426"/>
      </w:tabs>
      <w:spacing w:line="240" w:lineRule="auto"/>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99"/>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27793070">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891506100">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538002734">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759786026">
      <w:bodyDiv w:val="1"/>
      <w:marLeft w:val="0"/>
      <w:marRight w:val="0"/>
      <w:marTop w:val="0"/>
      <w:marBottom w:val="0"/>
      <w:divBdr>
        <w:top w:val="none" w:sz="0" w:space="0" w:color="auto"/>
        <w:left w:val="none" w:sz="0" w:space="0" w:color="auto"/>
        <w:bottom w:val="none" w:sz="0" w:space="0" w:color="auto"/>
        <w:right w:val="none" w:sz="0" w:space="0" w:color="auto"/>
      </w:divBdr>
    </w:div>
    <w:div w:id="183379177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yperlink" Target="mailto:przetarg@dukla.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mp-client/tenders/ocds-148610-ca77405b-0265-4f77-ada1-192b62152b5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dukl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dukla.pl"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http://bip.dukla.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mp-client/tenders/ocds-148610-ca77405b-0265-4f77-ada1-192b62152b53" TargetMode="External"/><Relationship Id="rId14" Type="http://schemas.openxmlformats.org/officeDocument/2006/relationships/image" Target="media/image1.wmf"/><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3947</TotalTime>
  <Pages>1</Pages>
  <Words>8443</Words>
  <Characters>50661</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Daniel Nowak</cp:lastModifiedBy>
  <cp:revision>209</cp:revision>
  <cp:lastPrinted>2025-11-13T08:55:00Z</cp:lastPrinted>
  <dcterms:created xsi:type="dcterms:W3CDTF">2020-10-30T13:04:00Z</dcterms:created>
  <dcterms:modified xsi:type="dcterms:W3CDTF">2025-11-13T08:55:00Z</dcterms:modified>
</cp:coreProperties>
</file>